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EAFB4" w14:textId="77777777" w:rsidR="0057060F" w:rsidRPr="00F47D05" w:rsidRDefault="0057060F" w:rsidP="0057060F">
      <w:pPr>
        <w:spacing w:line="360" w:lineRule="auto"/>
        <w:jc w:val="center"/>
        <w:rPr>
          <w:rFonts w:ascii="Arial" w:hAnsi="Arial" w:cs="Arial"/>
          <w:b/>
        </w:rPr>
      </w:pPr>
      <w:r w:rsidRPr="00F47D05">
        <w:rPr>
          <w:rFonts w:ascii="Arial" w:hAnsi="Arial" w:cs="Arial"/>
          <w:b/>
        </w:rPr>
        <w:t>INFORMATIVA SUL TRATTAMENTO DEI DATI PERSONALI</w:t>
      </w:r>
    </w:p>
    <w:p w14:paraId="0DF75573" w14:textId="77777777" w:rsidR="0057060F" w:rsidRPr="00F47D05" w:rsidRDefault="0057060F" w:rsidP="0057060F">
      <w:pPr>
        <w:spacing w:line="360" w:lineRule="auto"/>
        <w:jc w:val="center"/>
        <w:rPr>
          <w:rFonts w:ascii="Arial" w:hAnsi="Arial" w:cs="Arial"/>
          <w:b/>
        </w:rPr>
      </w:pPr>
      <w:r w:rsidRPr="00F47D05">
        <w:rPr>
          <w:rFonts w:ascii="Arial" w:hAnsi="Arial" w:cs="Arial"/>
          <w:b/>
        </w:rPr>
        <w:t>RESA AI SENSI DEGLI ARTICOLI 13 – 14 DEL REGOLAMENTO UE 2016/679</w:t>
      </w:r>
    </w:p>
    <w:p w14:paraId="6495D413" w14:textId="77777777" w:rsidR="0057060F" w:rsidRPr="00F47D05" w:rsidRDefault="0057060F" w:rsidP="0057060F">
      <w:pPr>
        <w:spacing w:after="120" w:line="360" w:lineRule="exact"/>
        <w:jc w:val="both"/>
        <w:rPr>
          <w:rFonts w:ascii="Arial" w:hAnsi="Arial" w:cs="Arial"/>
        </w:rPr>
      </w:pPr>
      <w:r w:rsidRPr="00F47D05">
        <w:rPr>
          <w:rFonts w:ascii="Arial" w:hAnsi="Arial" w:cs="Arial"/>
          <w:color w:val="000000"/>
        </w:rPr>
        <w:t xml:space="preserve">Ai sensi degli articoli 13 e 14 del Regolamento UE 2016/679 (in seguito definito “Regolamento”), il GAL SULCIS IGLESIENTE CAPOTERRA E CAMPIDANO DI CAGLIARI </w:t>
      </w:r>
      <w:r w:rsidRPr="00F47D05">
        <w:rPr>
          <w:rFonts w:ascii="Arial" w:hAnsi="Arial" w:cs="Arial"/>
        </w:rPr>
        <w:t>(nel seguito GAL),</w:t>
      </w:r>
      <w:r w:rsidRPr="00F47D05">
        <w:rPr>
          <w:rFonts w:ascii="Arial" w:hAnsi="Arial" w:cs="Arial"/>
          <w:snapToGrid w:val="0"/>
        </w:rPr>
        <w:t xml:space="preserve"> </w:t>
      </w:r>
      <w:r w:rsidRPr="00F47D05">
        <w:rPr>
          <w:rFonts w:ascii="Arial" w:hAnsi="Arial" w:cs="Arial"/>
        </w:rPr>
        <w:t>in qualità di Titolare del trattamento, La informa che i Suoi dati personali detenuti saranno trattati per le finalità e con le modalità di seguito specificate.</w:t>
      </w:r>
    </w:p>
    <w:p w14:paraId="62F5B8B0" w14:textId="77777777" w:rsidR="0057060F" w:rsidRPr="00F47D05" w:rsidRDefault="0057060F" w:rsidP="0057060F">
      <w:pPr>
        <w:spacing w:after="120" w:line="360" w:lineRule="exact"/>
        <w:jc w:val="both"/>
        <w:rPr>
          <w:rFonts w:ascii="Arial" w:hAnsi="Arial" w:cs="Arial"/>
        </w:rPr>
      </w:pPr>
      <w:r w:rsidRPr="00F47D05">
        <w:rPr>
          <w:rFonts w:ascii="Arial" w:hAnsi="Arial" w:cs="Arial"/>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07BB2556" w14:textId="77777777" w:rsidR="0057060F" w:rsidRPr="00F47D05" w:rsidRDefault="0057060F" w:rsidP="0057060F">
      <w:pPr>
        <w:spacing w:after="120" w:line="360" w:lineRule="exact"/>
        <w:jc w:val="both"/>
        <w:rPr>
          <w:rFonts w:ascii="Arial" w:hAnsi="Arial" w:cs="Arial"/>
        </w:rPr>
      </w:pPr>
      <w:r w:rsidRPr="00F47D05">
        <w:rPr>
          <w:rFonts w:ascii="Arial" w:hAnsi="Arial" w:cs="Arial"/>
        </w:rPr>
        <w:t>Il trattamento verrà svolto in via manuale (cartacea) e in via elettronica, anche con l’ausilio di strumenti informatizzati o automatizzati.</w:t>
      </w:r>
    </w:p>
    <w:p w14:paraId="31940F36" w14:textId="77777777" w:rsidR="0057060F" w:rsidRPr="00F47D05" w:rsidRDefault="0057060F" w:rsidP="0057060F">
      <w:pPr>
        <w:pStyle w:val="Paragrafoelenco"/>
        <w:spacing w:after="120" w:line="360" w:lineRule="exact"/>
        <w:ind w:left="0"/>
        <w:jc w:val="both"/>
        <w:rPr>
          <w:rFonts w:ascii="Arial" w:hAnsi="Arial" w:cs="Arial"/>
          <w:color w:val="000000"/>
        </w:rPr>
      </w:pPr>
    </w:p>
    <w:p w14:paraId="18186296"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Ambito di applicazione dell’informativa</w:t>
      </w:r>
    </w:p>
    <w:p w14:paraId="7A8AD168"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L’informativa si riferisce alle seguenti attività:</w:t>
      </w:r>
    </w:p>
    <w:p w14:paraId="3A907679" w14:textId="77777777" w:rsidR="0057060F" w:rsidRPr="00F47D05" w:rsidRDefault="0057060F" w:rsidP="0057060F">
      <w:pPr>
        <w:pStyle w:val="Paragrafoelenco"/>
        <w:numPr>
          <w:ilvl w:val="0"/>
          <w:numId w:val="26"/>
        </w:numPr>
        <w:spacing w:after="120" w:line="360" w:lineRule="exact"/>
        <w:jc w:val="both"/>
        <w:rPr>
          <w:rFonts w:ascii="Arial" w:hAnsi="Arial" w:cs="Arial"/>
        </w:rPr>
      </w:pPr>
      <w:r w:rsidRPr="00F47D05">
        <w:rPr>
          <w:rFonts w:ascii="Arial" w:hAnsi="Arial" w:cs="Arial"/>
        </w:rPr>
        <w:t xml:space="preserve">procedimenti amministrativi di varia natura di competenza del GAL pubblicati nella sezione “Trasparenza/Amministrazione trasparente/Privacy” del sito web istituzionale </w:t>
      </w:r>
    </w:p>
    <w:p w14:paraId="531DC4D1" w14:textId="77777777" w:rsidR="0057060F" w:rsidRPr="00F47D05" w:rsidRDefault="0057060F" w:rsidP="0057060F">
      <w:pPr>
        <w:pStyle w:val="Paragrafoelenco"/>
        <w:numPr>
          <w:ilvl w:val="0"/>
          <w:numId w:val="26"/>
        </w:numPr>
        <w:spacing w:after="120" w:line="360" w:lineRule="exact"/>
        <w:jc w:val="both"/>
        <w:rPr>
          <w:rFonts w:ascii="Arial" w:hAnsi="Arial" w:cs="Arial"/>
        </w:rPr>
      </w:pPr>
      <w:r w:rsidRPr="00F47D05">
        <w:rPr>
          <w:rFonts w:ascii="Arial" w:hAnsi="Arial" w:cs="Arial"/>
        </w:rPr>
        <w:t>funzioni amministrative, tecniche e di controllo esercitate dal GAL nell’ambito dei compiti e delle funzioni ad esso affidati dalla Regione Autonoma della Sardegna;</w:t>
      </w:r>
    </w:p>
    <w:p w14:paraId="38145CFE" w14:textId="77777777" w:rsidR="0057060F" w:rsidRPr="00F47D05" w:rsidRDefault="0057060F" w:rsidP="0057060F">
      <w:pPr>
        <w:pStyle w:val="Paragrafoelenco"/>
        <w:numPr>
          <w:ilvl w:val="0"/>
          <w:numId w:val="26"/>
        </w:numPr>
        <w:spacing w:after="120" w:line="360" w:lineRule="exact"/>
        <w:jc w:val="both"/>
        <w:rPr>
          <w:rFonts w:ascii="Arial" w:hAnsi="Arial" w:cs="Arial"/>
        </w:rPr>
      </w:pPr>
      <w:r w:rsidRPr="00F47D05">
        <w:rPr>
          <w:rFonts w:ascii="Arial" w:hAnsi="Arial" w:cs="Arial"/>
        </w:rPr>
        <w:t xml:space="preserve">attività di animazione (incontri, eventi, seminari, laboratori </w:t>
      </w:r>
      <w:proofErr w:type="spellStart"/>
      <w:r w:rsidRPr="00F47D05">
        <w:rPr>
          <w:rFonts w:ascii="Arial" w:hAnsi="Arial" w:cs="Arial"/>
        </w:rPr>
        <w:t>ecc</w:t>
      </w:r>
      <w:proofErr w:type="spellEnd"/>
      <w:r w:rsidRPr="00F47D05">
        <w:rPr>
          <w:rFonts w:ascii="Arial" w:hAnsi="Arial" w:cs="Arial"/>
        </w:rPr>
        <w:t>), informazione e comunicazione istituzionale del GAL (ivi compresa la pubblicazione di dati nei siti web).</w:t>
      </w:r>
    </w:p>
    <w:p w14:paraId="004058AA" w14:textId="77777777" w:rsidR="0057060F" w:rsidRPr="00F47D05" w:rsidRDefault="0057060F" w:rsidP="0057060F">
      <w:pPr>
        <w:pStyle w:val="Paragrafoelenco"/>
        <w:spacing w:after="120" w:line="360" w:lineRule="exact"/>
        <w:ind w:left="0"/>
        <w:jc w:val="both"/>
        <w:rPr>
          <w:rFonts w:ascii="Arial" w:hAnsi="Arial" w:cs="Arial"/>
          <w:color w:val="000000"/>
        </w:rPr>
      </w:pPr>
    </w:p>
    <w:p w14:paraId="3F9623CF"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Finalità e base giuridica del trattamento</w:t>
      </w:r>
    </w:p>
    <w:p w14:paraId="7DE8A2ED"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I dati personali vengono trattati nell’ambito delle attività sopra indicate per il perseguimento delle finalità del GAL, e in particolare per:</w:t>
      </w:r>
    </w:p>
    <w:p w14:paraId="60BF4772" w14:textId="77777777" w:rsidR="0057060F" w:rsidRPr="00F47D05" w:rsidRDefault="0057060F" w:rsidP="0057060F">
      <w:pPr>
        <w:pStyle w:val="Paragrafoelenco"/>
        <w:numPr>
          <w:ilvl w:val="0"/>
          <w:numId w:val="22"/>
        </w:numPr>
        <w:spacing w:after="120" w:line="360" w:lineRule="exact"/>
        <w:jc w:val="both"/>
        <w:rPr>
          <w:rFonts w:ascii="Arial" w:hAnsi="Arial" w:cs="Arial"/>
        </w:rPr>
      </w:pPr>
      <w:r w:rsidRPr="00F47D05">
        <w:rPr>
          <w:rFonts w:ascii="Arial" w:hAnsi="Arial" w:cs="Arial"/>
        </w:rPr>
        <w:t xml:space="preserve">l’erogazione di benefici economici (contributi) attraverso lo svolgimento di attività istruttoria amministrativa ed in loco; </w:t>
      </w:r>
    </w:p>
    <w:p w14:paraId="2524C93E" w14:textId="77777777" w:rsidR="0057060F" w:rsidRPr="00F47D05" w:rsidRDefault="0057060F" w:rsidP="0057060F">
      <w:pPr>
        <w:pStyle w:val="Paragrafoelenco"/>
        <w:numPr>
          <w:ilvl w:val="0"/>
          <w:numId w:val="22"/>
        </w:numPr>
        <w:spacing w:after="120" w:line="360" w:lineRule="exact"/>
        <w:jc w:val="both"/>
        <w:rPr>
          <w:rFonts w:ascii="Arial" w:hAnsi="Arial" w:cs="Arial"/>
          <w:color w:val="000000"/>
        </w:rPr>
      </w:pPr>
      <w:r w:rsidRPr="00F47D05">
        <w:rPr>
          <w:rFonts w:ascii="Arial" w:hAnsi="Arial" w:cs="Arial"/>
          <w:color w:val="000000"/>
        </w:rPr>
        <w:lastRenderedPageBreak/>
        <w:t>l’adempimento di disposizioni comunitarie, nazionali e regionali;</w:t>
      </w:r>
    </w:p>
    <w:p w14:paraId="0F49076C" w14:textId="77777777" w:rsidR="0057060F" w:rsidRPr="00F47D05" w:rsidRDefault="0057060F" w:rsidP="0057060F">
      <w:pPr>
        <w:pStyle w:val="Paragrafoelenco"/>
        <w:numPr>
          <w:ilvl w:val="0"/>
          <w:numId w:val="22"/>
        </w:numPr>
        <w:spacing w:after="120" w:line="360" w:lineRule="exact"/>
        <w:jc w:val="both"/>
        <w:rPr>
          <w:rFonts w:ascii="Arial" w:hAnsi="Arial" w:cs="Arial"/>
          <w:color w:val="000000"/>
        </w:rPr>
      </w:pPr>
      <w:r w:rsidRPr="00F47D05">
        <w:rPr>
          <w:rFonts w:ascii="Arial" w:hAnsi="Arial" w:cs="Arial"/>
          <w:color w:val="000000"/>
        </w:rPr>
        <w:t xml:space="preserve">finalità di studio </w:t>
      </w:r>
      <w:proofErr w:type="gramStart"/>
      <w:r w:rsidRPr="00F47D05">
        <w:rPr>
          <w:rFonts w:ascii="Arial" w:hAnsi="Arial" w:cs="Arial"/>
          <w:color w:val="000000"/>
        </w:rPr>
        <w:t>e  ricerca</w:t>
      </w:r>
      <w:proofErr w:type="gramEnd"/>
      <w:r w:rsidRPr="00F47D05">
        <w:rPr>
          <w:rFonts w:ascii="Arial" w:hAnsi="Arial" w:cs="Arial"/>
          <w:color w:val="000000"/>
        </w:rPr>
        <w:t xml:space="preserve"> necessarie all’attuazione del Piano di Azione;</w:t>
      </w:r>
    </w:p>
    <w:p w14:paraId="7FAE810A" w14:textId="77777777" w:rsidR="0057060F" w:rsidRPr="00F47D05" w:rsidRDefault="0057060F" w:rsidP="0057060F">
      <w:pPr>
        <w:pStyle w:val="Paragrafoelenco"/>
        <w:numPr>
          <w:ilvl w:val="0"/>
          <w:numId w:val="22"/>
        </w:numPr>
        <w:spacing w:after="120" w:line="360" w:lineRule="exact"/>
        <w:jc w:val="both"/>
        <w:rPr>
          <w:rFonts w:ascii="Arial" w:hAnsi="Arial" w:cs="Arial"/>
          <w:color w:val="000000"/>
        </w:rPr>
      </w:pPr>
      <w:r w:rsidRPr="00F47D05">
        <w:rPr>
          <w:rFonts w:ascii="Arial" w:hAnsi="Arial" w:cs="Arial"/>
          <w:color w:val="000000"/>
        </w:rPr>
        <w:t xml:space="preserve">invio di materiale a carattere informativo attinenti </w:t>
      </w:r>
      <w:proofErr w:type="gramStart"/>
      <w:r w:rsidRPr="00F47D05">
        <w:rPr>
          <w:rFonts w:ascii="Arial" w:hAnsi="Arial" w:cs="Arial"/>
          <w:color w:val="000000"/>
        </w:rPr>
        <w:t>i</w:t>
      </w:r>
      <w:proofErr w:type="gramEnd"/>
      <w:r w:rsidRPr="00F47D05">
        <w:rPr>
          <w:rFonts w:ascii="Arial" w:hAnsi="Arial" w:cs="Arial"/>
          <w:color w:val="000000"/>
        </w:rPr>
        <w:t xml:space="preserve"> compiti istituzionali e le attività svolte dal GAL;</w:t>
      </w:r>
    </w:p>
    <w:p w14:paraId="64994F6C" w14:textId="77777777" w:rsidR="0057060F" w:rsidRPr="00F47D05" w:rsidRDefault="0057060F" w:rsidP="0057060F">
      <w:pPr>
        <w:pStyle w:val="Paragrafoelenco"/>
        <w:numPr>
          <w:ilvl w:val="0"/>
          <w:numId w:val="22"/>
        </w:numPr>
        <w:spacing w:after="120" w:line="360" w:lineRule="exact"/>
        <w:jc w:val="both"/>
        <w:rPr>
          <w:rFonts w:ascii="Arial" w:hAnsi="Arial" w:cs="Arial"/>
          <w:color w:val="000000"/>
        </w:rPr>
      </w:pPr>
      <w:r w:rsidRPr="00F47D05">
        <w:rPr>
          <w:rFonts w:ascii="Arial" w:hAnsi="Arial" w:cs="Arial"/>
          <w:color w:val="000000"/>
        </w:rPr>
        <w:t xml:space="preserve">attività di animazione e formazione attinenti </w:t>
      </w:r>
      <w:proofErr w:type="gramStart"/>
      <w:r w:rsidRPr="00F47D05">
        <w:rPr>
          <w:rFonts w:ascii="Arial" w:hAnsi="Arial" w:cs="Arial"/>
          <w:color w:val="000000"/>
        </w:rPr>
        <w:t>i</w:t>
      </w:r>
      <w:proofErr w:type="gramEnd"/>
      <w:r w:rsidRPr="00F47D05">
        <w:rPr>
          <w:rFonts w:ascii="Arial" w:hAnsi="Arial" w:cs="Arial"/>
          <w:color w:val="000000"/>
        </w:rPr>
        <w:t xml:space="preserve"> compiti istituzionali e le attività svolte dal GAL;</w:t>
      </w:r>
    </w:p>
    <w:p w14:paraId="6888C690" w14:textId="77777777" w:rsidR="0057060F" w:rsidRPr="00F47D05" w:rsidRDefault="0057060F" w:rsidP="0057060F">
      <w:pPr>
        <w:pStyle w:val="Paragrafoelenco"/>
        <w:numPr>
          <w:ilvl w:val="0"/>
          <w:numId w:val="22"/>
        </w:numPr>
        <w:spacing w:after="120" w:line="360" w:lineRule="exact"/>
        <w:jc w:val="both"/>
        <w:rPr>
          <w:rFonts w:ascii="Arial" w:hAnsi="Arial" w:cs="Arial"/>
          <w:color w:val="000000"/>
        </w:rPr>
      </w:pPr>
      <w:r w:rsidRPr="00F47D05">
        <w:rPr>
          <w:rFonts w:ascii="Arial" w:hAnsi="Arial" w:cs="Arial"/>
          <w:color w:val="000000"/>
        </w:rPr>
        <w:t>obblighi di ogni altra natura connessi alle finalità di cui ai precedenti punti, comprese richieste di dati da parte di altre amministrazioni pubbliche ai sensi della normativa vigente.</w:t>
      </w:r>
    </w:p>
    <w:p w14:paraId="62366478"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La base giuridica del trattamento è costituita dalla normativa applicabile all’esercizio dei compiti istituzionali del GAL e/o dalla finalità di soddisfare un’istanza dell’interessato o di terzi legittimati.</w:t>
      </w:r>
    </w:p>
    <w:p w14:paraId="5BB9277C" w14:textId="77777777" w:rsidR="0057060F" w:rsidRPr="00F47D05" w:rsidRDefault="0057060F" w:rsidP="0057060F">
      <w:pPr>
        <w:pStyle w:val="Paragrafoelenco"/>
        <w:spacing w:after="120" w:line="360" w:lineRule="exact"/>
        <w:ind w:left="0"/>
        <w:jc w:val="both"/>
        <w:rPr>
          <w:rFonts w:ascii="Arial" w:hAnsi="Arial" w:cs="Arial"/>
          <w:color w:val="000000"/>
        </w:rPr>
      </w:pPr>
    </w:p>
    <w:p w14:paraId="692C9C5B"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 xml:space="preserve">Categorie di dati personali trattati </w:t>
      </w:r>
    </w:p>
    <w:p w14:paraId="6F7746DE" w14:textId="77777777" w:rsidR="0057060F" w:rsidRPr="00F47D05" w:rsidRDefault="0057060F" w:rsidP="0057060F">
      <w:pPr>
        <w:pStyle w:val="Paragrafoelenco"/>
        <w:spacing w:after="120" w:line="360" w:lineRule="exact"/>
        <w:ind w:left="0"/>
        <w:jc w:val="both"/>
        <w:rPr>
          <w:rFonts w:ascii="Arial" w:hAnsi="Arial" w:cs="Arial"/>
          <w:color w:val="000000"/>
        </w:rPr>
      </w:pPr>
      <w:r w:rsidRPr="00F47D05">
        <w:rPr>
          <w:rFonts w:ascii="Arial" w:hAnsi="Arial" w:cs="Arial"/>
          <w:color w:val="000000"/>
        </w:rPr>
        <w:t>Il GAL informa che effettuerà il trattamento delle seguenti tipologie di dati:</w:t>
      </w:r>
    </w:p>
    <w:p w14:paraId="4DE69D7F" w14:textId="77777777" w:rsidR="0057060F" w:rsidRPr="00F47D05" w:rsidRDefault="0057060F" w:rsidP="0057060F">
      <w:pPr>
        <w:pStyle w:val="Paragrafoelenco"/>
        <w:numPr>
          <w:ilvl w:val="0"/>
          <w:numId w:val="23"/>
        </w:numPr>
        <w:spacing w:after="120" w:line="360" w:lineRule="exact"/>
        <w:jc w:val="both"/>
        <w:rPr>
          <w:rFonts w:ascii="Arial" w:hAnsi="Arial" w:cs="Arial"/>
          <w:color w:val="000000"/>
          <w:u w:val="single"/>
        </w:rPr>
      </w:pPr>
      <w:r w:rsidRPr="00F47D05">
        <w:rPr>
          <w:rFonts w:ascii="Arial" w:hAnsi="Arial" w:cs="Arial"/>
          <w:color w:val="000000"/>
          <w:u w:val="single"/>
        </w:rPr>
        <w:t>dati personali</w:t>
      </w:r>
      <w:r w:rsidRPr="00F47D05">
        <w:rPr>
          <w:rFonts w:ascii="Arial" w:hAnsi="Arial" w:cs="Arial"/>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2334EBE1" w14:textId="77777777" w:rsidR="0057060F" w:rsidRPr="00F47D05" w:rsidRDefault="0057060F" w:rsidP="0057060F">
      <w:pPr>
        <w:pStyle w:val="Paragrafoelenco"/>
        <w:numPr>
          <w:ilvl w:val="0"/>
          <w:numId w:val="23"/>
        </w:numPr>
        <w:spacing w:after="120" w:line="360" w:lineRule="exact"/>
        <w:jc w:val="both"/>
        <w:rPr>
          <w:rFonts w:ascii="Arial" w:hAnsi="Arial" w:cs="Arial"/>
          <w:color w:val="000000"/>
          <w:u w:val="single"/>
        </w:rPr>
      </w:pPr>
      <w:r w:rsidRPr="00F47D05">
        <w:rPr>
          <w:rFonts w:ascii="Arial" w:hAnsi="Arial" w:cs="Arial"/>
          <w:color w:val="000000"/>
          <w:u w:val="single"/>
        </w:rPr>
        <w:t>dati identificativi</w:t>
      </w:r>
      <w:r w:rsidRPr="00F47D05">
        <w:rPr>
          <w:rFonts w:ascii="Arial" w:hAnsi="Arial" w:cs="Arial"/>
          <w:color w:val="000000"/>
        </w:rPr>
        <w:t>: sono i dati personali che consentono di identificare direttamente l’interessato;</w:t>
      </w:r>
    </w:p>
    <w:p w14:paraId="4049C8F1" w14:textId="77777777" w:rsidR="0057060F" w:rsidRPr="00F47D05" w:rsidRDefault="0057060F" w:rsidP="0057060F">
      <w:pPr>
        <w:pStyle w:val="Paragrafoelenco"/>
        <w:numPr>
          <w:ilvl w:val="0"/>
          <w:numId w:val="23"/>
        </w:numPr>
        <w:spacing w:after="120" w:line="360" w:lineRule="exact"/>
        <w:jc w:val="both"/>
        <w:rPr>
          <w:rFonts w:ascii="Arial" w:hAnsi="Arial" w:cs="Arial"/>
          <w:color w:val="000000"/>
          <w:u w:val="single"/>
        </w:rPr>
      </w:pPr>
      <w:r w:rsidRPr="00F47D05">
        <w:rPr>
          <w:rFonts w:ascii="Arial" w:hAnsi="Arial" w:cs="Arial"/>
          <w:color w:val="000000"/>
          <w:u w:val="single"/>
        </w:rPr>
        <w:t>dati sensibili</w:t>
      </w:r>
      <w:r w:rsidRPr="00F47D05">
        <w:rPr>
          <w:rFonts w:ascii="Arial" w:hAnsi="Arial" w:cs="Arial"/>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69AE93D9" w14:textId="77777777" w:rsidR="0057060F" w:rsidRPr="00F47D05" w:rsidRDefault="0057060F" w:rsidP="0057060F">
      <w:pPr>
        <w:pStyle w:val="Paragrafoelenco"/>
        <w:numPr>
          <w:ilvl w:val="0"/>
          <w:numId w:val="23"/>
        </w:numPr>
        <w:spacing w:after="120" w:line="360" w:lineRule="exact"/>
        <w:jc w:val="both"/>
        <w:rPr>
          <w:rFonts w:ascii="Arial" w:hAnsi="Arial" w:cs="Arial"/>
          <w:color w:val="000000"/>
          <w:u w:val="single"/>
        </w:rPr>
      </w:pPr>
      <w:r w:rsidRPr="00F47D05">
        <w:rPr>
          <w:rFonts w:ascii="Arial" w:hAnsi="Arial" w:cs="Arial"/>
          <w:color w:val="000000"/>
          <w:u w:val="single"/>
        </w:rPr>
        <w:t>dati giudiziari</w:t>
      </w:r>
      <w:r w:rsidRPr="00F47D05">
        <w:rPr>
          <w:rFonts w:ascii="Arial" w:hAnsi="Arial" w:cs="Arial"/>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696AE4EA" w14:textId="77777777" w:rsidR="0057060F" w:rsidRPr="00F47D05" w:rsidRDefault="0057060F" w:rsidP="0057060F">
      <w:pPr>
        <w:pStyle w:val="Paragrafoelenco"/>
        <w:spacing w:after="120" w:line="360" w:lineRule="exact"/>
        <w:ind w:left="0"/>
        <w:jc w:val="both"/>
        <w:rPr>
          <w:rFonts w:ascii="Arial" w:hAnsi="Arial" w:cs="Arial"/>
          <w:color w:val="000000"/>
        </w:rPr>
      </w:pPr>
    </w:p>
    <w:p w14:paraId="44DCD33A"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Ambiti particolari di trattamento</w:t>
      </w:r>
    </w:p>
    <w:p w14:paraId="66A03953" w14:textId="77777777" w:rsidR="0057060F" w:rsidRPr="00F47D05" w:rsidRDefault="0057060F" w:rsidP="0057060F">
      <w:pPr>
        <w:pStyle w:val="Paragrafoelenco"/>
        <w:spacing w:after="120" w:line="360" w:lineRule="exact"/>
        <w:ind w:left="0"/>
        <w:jc w:val="both"/>
        <w:rPr>
          <w:rFonts w:ascii="Arial" w:hAnsi="Arial" w:cs="Arial"/>
          <w:color w:val="000000"/>
        </w:rPr>
      </w:pPr>
      <w:r w:rsidRPr="00F47D05">
        <w:rPr>
          <w:rFonts w:ascii="Arial" w:hAnsi="Arial" w:cs="Arial"/>
          <w:color w:val="000000"/>
        </w:rPr>
        <w:lastRenderedPageBreak/>
        <w:t>L’invio volontario di messaggi di posta elettronica ordinaria o certificata a qualunque casella del dominio GAL determina l’acquisizione dell’indirizzo e-mail o PEC del mittente, nonché degli altri eventuali dati personali contenuti nella comunicazione.</w:t>
      </w:r>
    </w:p>
    <w:p w14:paraId="2BC41C84" w14:textId="77777777" w:rsidR="0057060F" w:rsidRPr="00F47D05" w:rsidRDefault="0057060F" w:rsidP="0057060F">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La registrazione al sito web del GAL determina l’acquisizione dei dati personali e dell’indirizzo </w:t>
      </w:r>
      <w:proofErr w:type="gramStart"/>
      <w:r w:rsidRPr="00F47D05">
        <w:rPr>
          <w:rFonts w:ascii="Arial" w:hAnsi="Arial" w:cs="Arial"/>
          <w:color w:val="000000"/>
        </w:rPr>
        <w:t>e-mail  dell’interessato</w:t>
      </w:r>
      <w:proofErr w:type="gramEnd"/>
      <w:r w:rsidRPr="00F47D05">
        <w:rPr>
          <w:rFonts w:ascii="Arial" w:hAnsi="Arial" w:cs="Arial"/>
          <w:color w:val="000000"/>
        </w:rPr>
        <w:t>.</w:t>
      </w:r>
    </w:p>
    <w:p w14:paraId="1D86B4FE" w14:textId="77777777" w:rsidR="0057060F" w:rsidRPr="00F47D05" w:rsidRDefault="0057060F" w:rsidP="0057060F">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Tali indirizzi e-mail o PEC potranno essere utilizzati dal GAL per l’invio di comunicazioni attinenti </w:t>
      </w:r>
      <w:proofErr w:type="gramStart"/>
      <w:r w:rsidRPr="00F47D05">
        <w:rPr>
          <w:rFonts w:ascii="Arial" w:hAnsi="Arial" w:cs="Arial"/>
          <w:color w:val="000000"/>
        </w:rPr>
        <w:t>i</w:t>
      </w:r>
      <w:proofErr w:type="gramEnd"/>
      <w:r w:rsidRPr="00F47D05">
        <w:rPr>
          <w:rFonts w:ascii="Arial" w:hAnsi="Arial" w:cs="Arial"/>
          <w:color w:val="000000"/>
        </w:rPr>
        <w:t xml:space="preserve"> propri compiti istituzionali.</w:t>
      </w:r>
    </w:p>
    <w:p w14:paraId="53DA4139" w14:textId="77777777" w:rsidR="0057060F" w:rsidRPr="00F47D05" w:rsidRDefault="0057060F" w:rsidP="0057060F">
      <w:pPr>
        <w:pStyle w:val="Paragrafoelenco"/>
        <w:spacing w:after="120" w:line="360" w:lineRule="exact"/>
        <w:ind w:left="0"/>
        <w:jc w:val="both"/>
        <w:rPr>
          <w:rFonts w:ascii="Arial" w:hAnsi="Arial" w:cs="Arial"/>
          <w:color w:val="000000"/>
        </w:rPr>
      </w:pPr>
    </w:p>
    <w:p w14:paraId="77051673"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Natura del conferimento dei dati personali trattati</w:t>
      </w:r>
    </w:p>
    <w:p w14:paraId="193B2574"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0D18875E"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Il rifiuto di fornire i dati obbligatori comporta per il GAL l’impossibilità di eseguire i compiti e svolgere le funzioni per i quali tali dati sono necessari.</w:t>
      </w:r>
    </w:p>
    <w:p w14:paraId="010DEBC8"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Tali dati sono anche sottoposti a verifiche tramite accessi a dati di altre pubbliche amministrazioni.</w:t>
      </w:r>
    </w:p>
    <w:p w14:paraId="0E1B07D7"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Fra le informazioni personali trattate sono compresi anche dati cosiddetti “sensibili” e giudiziari di cui agli articoli 9 e 10 del Regolamento UE 2016/679.</w:t>
      </w:r>
    </w:p>
    <w:p w14:paraId="3E086EB7"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Il conferimento di eventuali dati espressamente indicati come facoltativi richiede il Suo consenso esplicito, che Lei potrà comunque revocare in qualsiasi momento, opponendosi in tutto o in parte al trattamento per le finalità specificate.</w:t>
      </w:r>
    </w:p>
    <w:p w14:paraId="648C3CE1" w14:textId="77777777" w:rsidR="0057060F" w:rsidRPr="00F47D05" w:rsidRDefault="0057060F" w:rsidP="0057060F">
      <w:pPr>
        <w:pStyle w:val="Paragrafoelenco"/>
        <w:spacing w:after="120" w:line="360" w:lineRule="exact"/>
        <w:ind w:left="0"/>
        <w:jc w:val="both"/>
        <w:rPr>
          <w:rFonts w:ascii="Arial" w:hAnsi="Arial" w:cs="Arial"/>
          <w:color w:val="000000"/>
        </w:rPr>
      </w:pPr>
    </w:p>
    <w:p w14:paraId="73087687"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Trattamento dei dati per il perseguimento del legittimo interesse del Titolare o di terzi</w:t>
      </w:r>
    </w:p>
    <w:p w14:paraId="26B7FD60"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Il trattamento dei dati personali potrà avvenire anche per il perseguimento del legittimo interesse del Titolare del trattamento o di terzi.</w:t>
      </w:r>
    </w:p>
    <w:p w14:paraId="7B8007BD" w14:textId="77777777" w:rsidR="0057060F" w:rsidRPr="00F47D05" w:rsidRDefault="0057060F" w:rsidP="0057060F">
      <w:pPr>
        <w:pStyle w:val="Paragrafoelenco"/>
        <w:spacing w:after="120" w:line="360" w:lineRule="exact"/>
        <w:ind w:left="0"/>
        <w:jc w:val="both"/>
        <w:rPr>
          <w:rFonts w:ascii="Arial" w:hAnsi="Arial" w:cs="Arial"/>
          <w:b/>
        </w:rPr>
      </w:pPr>
    </w:p>
    <w:p w14:paraId="79B5E2E1"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 xml:space="preserve">Categorie di soggetti terzi a cui i dati possono essere comunicati </w:t>
      </w:r>
    </w:p>
    <w:p w14:paraId="51CDD071" w14:textId="77777777" w:rsidR="0057060F" w:rsidRPr="00F47D05" w:rsidRDefault="0057060F" w:rsidP="0057060F">
      <w:pPr>
        <w:spacing w:after="120" w:line="360" w:lineRule="exact"/>
        <w:jc w:val="both"/>
        <w:rPr>
          <w:rFonts w:ascii="Arial" w:hAnsi="Arial" w:cs="Arial"/>
          <w:color w:val="000000"/>
        </w:rPr>
      </w:pPr>
      <w:r w:rsidRPr="00F47D05">
        <w:rPr>
          <w:rFonts w:ascii="Arial" w:hAnsi="Arial" w:cs="Arial"/>
          <w:color w:val="000000"/>
        </w:rPr>
        <w:t xml:space="preserve">Per l’esecuzione dell’adempimento di obblighi di legge, il GAL potrà comunicare i dati personali alle seguenti categorie di soggetti: </w:t>
      </w:r>
    </w:p>
    <w:p w14:paraId="5FC25EE2" w14:textId="77777777" w:rsidR="0057060F" w:rsidRPr="00F47D05" w:rsidRDefault="0057060F" w:rsidP="0057060F">
      <w:pPr>
        <w:pStyle w:val="Paragrafoelenco"/>
        <w:numPr>
          <w:ilvl w:val="0"/>
          <w:numId w:val="27"/>
        </w:numPr>
        <w:spacing w:after="120" w:line="360" w:lineRule="exact"/>
        <w:jc w:val="both"/>
        <w:rPr>
          <w:rFonts w:ascii="Arial" w:hAnsi="Arial" w:cs="Arial"/>
          <w:color w:val="000000"/>
        </w:rPr>
      </w:pPr>
      <w:r w:rsidRPr="00F47D05">
        <w:rPr>
          <w:rFonts w:ascii="Arial" w:hAnsi="Arial" w:cs="Arial"/>
          <w:color w:val="000000"/>
        </w:rPr>
        <w:t>soggetti che svolgono per conto del GAL servizi di natura tecnica ed amministrativa;</w:t>
      </w:r>
    </w:p>
    <w:p w14:paraId="3EBEEA28" w14:textId="77777777" w:rsidR="0057060F" w:rsidRPr="00F47D05" w:rsidRDefault="0057060F" w:rsidP="0057060F">
      <w:pPr>
        <w:pStyle w:val="Paragrafoelenco"/>
        <w:numPr>
          <w:ilvl w:val="0"/>
          <w:numId w:val="27"/>
        </w:numPr>
        <w:spacing w:after="120" w:line="360" w:lineRule="exact"/>
        <w:jc w:val="both"/>
        <w:rPr>
          <w:rFonts w:ascii="Arial" w:hAnsi="Arial" w:cs="Arial"/>
          <w:color w:val="000000"/>
        </w:rPr>
      </w:pPr>
      <w:r w:rsidRPr="00F47D05">
        <w:rPr>
          <w:rFonts w:ascii="Arial" w:hAnsi="Arial" w:cs="Arial"/>
          <w:color w:val="000000"/>
        </w:rPr>
        <w:lastRenderedPageBreak/>
        <w:t>studi professionali, consulenti e società nell'ambito di rapporti di assistenza e consulenza al GAL;</w:t>
      </w:r>
    </w:p>
    <w:p w14:paraId="3D29C325" w14:textId="77777777" w:rsidR="0057060F" w:rsidRPr="00F47D05" w:rsidRDefault="0057060F" w:rsidP="0057060F">
      <w:pPr>
        <w:spacing w:after="120" w:line="360" w:lineRule="exact"/>
        <w:jc w:val="both"/>
        <w:rPr>
          <w:rFonts w:ascii="Arial" w:hAnsi="Arial" w:cs="Arial"/>
          <w:color w:val="000000"/>
        </w:rPr>
      </w:pPr>
      <w:r w:rsidRPr="00F47D05">
        <w:rPr>
          <w:rFonts w:ascii="Arial" w:hAnsi="Arial" w:cs="Arial"/>
          <w:color w:val="000000"/>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F47D05">
        <w:rPr>
          <w:rFonts w:ascii="Arial" w:hAnsi="Arial" w:cs="Arial"/>
        </w:rPr>
        <w:t>infogalsulcisiglesiente@gmail.com</w:t>
      </w:r>
    </w:p>
    <w:p w14:paraId="06302847" w14:textId="77777777" w:rsidR="0057060F" w:rsidRPr="00F47D05" w:rsidRDefault="0057060F" w:rsidP="0057060F">
      <w:pPr>
        <w:spacing w:after="120" w:line="360" w:lineRule="exact"/>
        <w:jc w:val="both"/>
        <w:rPr>
          <w:rFonts w:ascii="Arial" w:hAnsi="Arial" w:cs="Arial"/>
          <w:b/>
        </w:rPr>
      </w:pPr>
      <w:r w:rsidRPr="00F47D05">
        <w:rPr>
          <w:rFonts w:ascii="Arial" w:hAnsi="Arial" w:cs="Arial"/>
          <w:b/>
        </w:rPr>
        <w:t xml:space="preserve">Modalità di trattamento </w:t>
      </w:r>
    </w:p>
    <w:p w14:paraId="0085EA5D" w14:textId="77777777" w:rsidR="0057060F" w:rsidRPr="00F47D05" w:rsidRDefault="0057060F" w:rsidP="0057060F">
      <w:pPr>
        <w:pStyle w:val="Paragrafoelenco"/>
        <w:spacing w:after="120" w:line="360" w:lineRule="exact"/>
        <w:ind w:left="0"/>
        <w:jc w:val="both"/>
        <w:rPr>
          <w:rFonts w:ascii="Arial" w:hAnsi="Arial" w:cs="Arial"/>
          <w:color w:val="000000"/>
        </w:rPr>
      </w:pPr>
      <w:r w:rsidRPr="00F47D05">
        <w:rPr>
          <w:rFonts w:ascii="Arial" w:hAnsi="Arial" w:cs="Arial"/>
          <w:color w:val="000000"/>
        </w:rPr>
        <w:t>I dati personali trattati sono raccolti direttamente attraverso l’Interessato, oppure presso i soggetti legittimati ad acquisirli e a renderli disponibili al GAL (esempio: Camere di commercio, INPS, SIPA, ecc.).</w:t>
      </w:r>
    </w:p>
    <w:p w14:paraId="2C7C9899" w14:textId="77777777" w:rsidR="0057060F" w:rsidRPr="00F47D05" w:rsidRDefault="0057060F" w:rsidP="0057060F">
      <w:pPr>
        <w:pStyle w:val="Paragrafoelenco"/>
        <w:spacing w:after="120" w:line="360" w:lineRule="exact"/>
        <w:ind w:left="0"/>
        <w:jc w:val="both"/>
        <w:rPr>
          <w:rFonts w:ascii="Arial" w:hAnsi="Arial" w:cs="Arial"/>
          <w:color w:val="000000"/>
        </w:rPr>
      </w:pPr>
      <w:r w:rsidRPr="00F47D05">
        <w:rPr>
          <w:rFonts w:ascii="Arial" w:hAnsi="Arial" w:cs="Arial"/>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42F702DE" w14:textId="77777777" w:rsidR="0057060F" w:rsidRPr="00F47D05" w:rsidRDefault="0057060F" w:rsidP="0057060F">
      <w:pPr>
        <w:pStyle w:val="Paragrafoelenco"/>
        <w:spacing w:after="120" w:line="360" w:lineRule="exact"/>
        <w:ind w:left="0"/>
        <w:jc w:val="both"/>
        <w:rPr>
          <w:rFonts w:ascii="Arial" w:hAnsi="Arial" w:cs="Arial"/>
          <w:color w:val="000000"/>
        </w:rPr>
      </w:pPr>
    </w:p>
    <w:p w14:paraId="1935E976"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 xml:space="preserve">Trattamenti dei dati personali per finalità di profilazione </w:t>
      </w:r>
    </w:p>
    <w:p w14:paraId="444A17C1" w14:textId="77777777" w:rsidR="0057060F" w:rsidRPr="00F47D05" w:rsidRDefault="0057060F" w:rsidP="0057060F">
      <w:pPr>
        <w:spacing w:after="120" w:line="360" w:lineRule="exact"/>
        <w:jc w:val="both"/>
        <w:rPr>
          <w:rFonts w:ascii="Arial" w:hAnsi="Arial" w:cs="Arial"/>
          <w:color w:val="000000"/>
        </w:rPr>
      </w:pPr>
      <w:proofErr w:type="gramStart"/>
      <w:r w:rsidRPr="00F47D05">
        <w:rPr>
          <w:rFonts w:ascii="Arial" w:hAnsi="Arial" w:cs="Arial"/>
          <w:color w:val="000000"/>
        </w:rPr>
        <w:t>E'</w:t>
      </w:r>
      <w:proofErr w:type="gramEnd"/>
      <w:r w:rsidRPr="00F47D05">
        <w:rPr>
          <w:rFonts w:ascii="Arial" w:hAnsi="Arial" w:cs="Arial"/>
          <w:color w:val="000000"/>
        </w:rPr>
        <w:t xml:space="preserv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697E1051" w14:textId="77777777" w:rsidR="0057060F" w:rsidRPr="00F47D05" w:rsidRDefault="0057060F" w:rsidP="0057060F">
      <w:pPr>
        <w:spacing w:after="120" w:line="360" w:lineRule="exact"/>
        <w:jc w:val="both"/>
        <w:rPr>
          <w:rFonts w:ascii="Arial" w:hAnsi="Arial" w:cs="Arial"/>
          <w:color w:val="000000"/>
        </w:rPr>
      </w:pPr>
      <w:r w:rsidRPr="00F47D05">
        <w:rPr>
          <w:rFonts w:ascii="Arial" w:hAnsi="Arial" w:cs="Arial"/>
          <w:color w:val="00000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2444DF06" w14:textId="77777777" w:rsidR="0057060F" w:rsidRPr="00F47D05" w:rsidRDefault="0057060F" w:rsidP="0057060F">
      <w:pPr>
        <w:pStyle w:val="Paragrafoelenco"/>
        <w:numPr>
          <w:ilvl w:val="0"/>
          <w:numId w:val="28"/>
        </w:numPr>
        <w:spacing w:after="120" w:line="360" w:lineRule="exact"/>
        <w:jc w:val="both"/>
        <w:rPr>
          <w:rFonts w:ascii="Arial" w:hAnsi="Arial" w:cs="Arial"/>
          <w:color w:val="000000"/>
        </w:rPr>
      </w:pPr>
      <w:r w:rsidRPr="00F47D05">
        <w:rPr>
          <w:rFonts w:ascii="Arial" w:hAnsi="Arial" w:cs="Arial"/>
          <w:color w:val="000000"/>
        </w:rPr>
        <w:t>i dati sono strutturati e coordinati in base a parametri predefiniti individuati di volta in volta, a seconda delle esigenze del GAL;</w:t>
      </w:r>
    </w:p>
    <w:p w14:paraId="012CBCBB" w14:textId="77777777" w:rsidR="0057060F" w:rsidRPr="00F47D05" w:rsidRDefault="0057060F" w:rsidP="0057060F">
      <w:pPr>
        <w:pStyle w:val="Paragrafoelenco"/>
        <w:numPr>
          <w:ilvl w:val="0"/>
          <w:numId w:val="28"/>
        </w:numPr>
        <w:spacing w:after="120" w:line="360" w:lineRule="exact"/>
        <w:jc w:val="both"/>
        <w:rPr>
          <w:rFonts w:ascii="Arial" w:hAnsi="Arial" w:cs="Arial"/>
          <w:color w:val="000000"/>
        </w:rPr>
      </w:pPr>
      <w:r w:rsidRPr="00F47D05">
        <w:rPr>
          <w:rFonts w:ascii="Arial" w:hAnsi="Arial" w:cs="Arial"/>
          <w:color w:val="000000"/>
        </w:rPr>
        <w:t xml:space="preserve">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w:t>
      </w:r>
      <w:r w:rsidRPr="00F47D05">
        <w:rPr>
          <w:rFonts w:ascii="Arial" w:hAnsi="Arial" w:cs="Arial"/>
          <w:color w:val="000000"/>
        </w:rPr>
        <w:lastRenderedPageBreak/>
        <w:t>indicazioni ulteriori (cioè il "profilo") che non deriverebbero dalla mera attitudine informativa dei dati singolarmente o separatamente considerati.</w:t>
      </w:r>
    </w:p>
    <w:p w14:paraId="2C50F35A" w14:textId="77777777" w:rsidR="0057060F" w:rsidRPr="00F47D05" w:rsidRDefault="0057060F" w:rsidP="0057060F">
      <w:pPr>
        <w:spacing w:after="120" w:line="360" w:lineRule="exact"/>
        <w:jc w:val="both"/>
        <w:rPr>
          <w:rFonts w:ascii="Arial" w:hAnsi="Arial" w:cs="Arial"/>
          <w:color w:val="000000"/>
        </w:rPr>
      </w:pPr>
      <w:r w:rsidRPr="00F47D05">
        <w:rPr>
          <w:rFonts w:ascii="Arial" w:hAnsi="Arial" w:cs="Arial"/>
          <w:color w:val="000000"/>
        </w:rPr>
        <w:t>Elementi fondanti del trattamento di profilazione saranno:</w:t>
      </w:r>
    </w:p>
    <w:p w14:paraId="38949DFC" w14:textId="77777777" w:rsidR="0057060F" w:rsidRPr="00F47D05" w:rsidRDefault="0057060F" w:rsidP="0057060F">
      <w:pPr>
        <w:pStyle w:val="Paragrafoelenco"/>
        <w:numPr>
          <w:ilvl w:val="0"/>
          <w:numId w:val="28"/>
        </w:numPr>
        <w:spacing w:after="120" w:line="360" w:lineRule="exact"/>
        <w:jc w:val="both"/>
        <w:rPr>
          <w:rFonts w:ascii="Arial" w:hAnsi="Arial" w:cs="Arial"/>
          <w:color w:val="000000"/>
        </w:rPr>
      </w:pPr>
      <w:r w:rsidRPr="00F47D05">
        <w:rPr>
          <w:rFonts w:ascii="Arial" w:hAnsi="Arial" w:cs="Arial"/>
          <w:color w:val="000000"/>
        </w:rPr>
        <w:t>la predeterminazione dei parametri per la strutturazione dei dati singolarmente considerati;</w:t>
      </w:r>
    </w:p>
    <w:p w14:paraId="387DAD2B" w14:textId="77777777" w:rsidR="0057060F" w:rsidRPr="00F47D05" w:rsidRDefault="0057060F" w:rsidP="0057060F">
      <w:pPr>
        <w:pStyle w:val="Paragrafoelenco"/>
        <w:numPr>
          <w:ilvl w:val="0"/>
          <w:numId w:val="28"/>
        </w:numPr>
        <w:spacing w:after="120" w:line="360" w:lineRule="exact"/>
        <w:jc w:val="both"/>
        <w:rPr>
          <w:rFonts w:ascii="Arial" w:hAnsi="Arial" w:cs="Arial"/>
          <w:color w:val="000000"/>
        </w:rPr>
      </w:pPr>
      <w:r w:rsidRPr="00F47D05">
        <w:rPr>
          <w:rFonts w:ascii="Arial" w:hAnsi="Arial" w:cs="Arial"/>
          <w:color w:val="000000"/>
        </w:rPr>
        <w:t>il confronto, l'incrocio, la messa in relazione di tali dati tra di loro e l'analisi comparativa svolta in base ai parametri predefiniti, anche mediante processi automatizzati (cioè la catalogazione dei singoli dati in clusters);</w:t>
      </w:r>
    </w:p>
    <w:p w14:paraId="486919E5" w14:textId="77777777" w:rsidR="0057060F" w:rsidRPr="00F47D05" w:rsidRDefault="0057060F" w:rsidP="0057060F">
      <w:pPr>
        <w:spacing w:after="120" w:line="360" w:lineRule="exact"/>
        <w:jc w:val="both"/>
        <w:rPr>
          <w:rFonts w:ascii="Arial" w:hAnsi="Arial" w:cs="Arial"/>
          <w:color w:val="000000"/>
        </w:rPr>
      </w:pPr>
      <w:r w:rsidRPr="00F47D05">
        <w:rPr>
          <w:rFonts w:ascii="Arial" w:hAnsi="Arial" w:cs="Arial"/>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031346C7" w14:textId="77777777" w:rsidR="0057060F" w:rsidRPr="00F47D05" w:rsidRDefault="0057060F" w:rsidP="0057060F">
      <w:pPr>
        <w:pStyle w:val="Paragrafoelenco"/>
        <w:spacing w:after="120" w:line="360" w:lineRule="exact"/>
        <w:ind w:left="0"/>
        <w:jc w:val="both"/>
        <w:rPr>
          <w:rFonts w:ascii="Arial" w:hAnsi="Arial" w:cs="Arial"/>
          <w:color w:val="000000"/>
        </w:rPr>
      </w:pPr>
    </w:p>
    <w:p w14:paraId="158EF8F1"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Durata di conservazione dei dati</w:t>
      </w:r>
    </w:p>
    <w:p w14:paraId="28F0F552" w14:textId="77777777" w:rsidR="0057060F" w:rsidRPr="00F47D05" w:rsidRDefault="0057060F" w:rsidP="0057060F">
      <w:pPr>
        <w:pStyle w:val="Paragrafoelenco"/>
        <w:spacing w:after="120" w:line="360" w:lineRule="exact"/>
        <w:ind w:left="0"/>
        <w:jc w:val="both"/>
        <w:rPr>
          <w:rFonts w:ascii="Arial" w:hAnsi="Arial" w:cs="Arial"/>
          <w:color w:val="000000"/>
        </w:rPr>
      </w:pPr>
      <w:r w:rsidRPr="00F47D05">
        <w:rPr>
          <w:rFonts w:ascii="Arial" w:hAnsi="Arial" w:cs="Arial"/>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3F000502" w14:textId="77777777" w:rsidR="0057060F" w:rsidRPr="00F47D05" w:rsidRDefault="0057060F" w:rsidP="0057060F">
      <w:pPr>
        <w:pStyle w:val="Paragrafoelenco"/>
        <w:spacing w:after="120" w:line="360" w:lineRule="exact"/>
        <w:ind w:left="0"/>
        <w:jc w:val="both"/>
        <w:rPr>
          <w:rFonts w:ascii="Arial" w:hAnsi="Arial" w:cs="Arial"/>
          <w:color w:val="000000"/>
        </w:rPr>
      </w:pPr>
    </w:p>
    <w:p w14:paraId="7ECCFCBB"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Comunicazione e diffusione dei dati</w:t>
      </w:r>
    </w:p>
    <w:p w14:paraId="19089E6D"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Alcuni dati personali sono resi pubblici ai sensi delle vigenti disposizioni comunitarie e nazionali in materia di trasparenza.</w:t>
      </w:r>
    </w:p>
    <w:p w14:paraId="7AB28540"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 xml:space="preserve">In particolare, i dati dei beneficiari degli aiuti comunitari, nazionali e regionali vengono pubblicati nel sito web istituzionale del GAL e del soggetto capofila il GAL Sulcis Iglesiente Capoterra e Campidano di Cagliari www.galsulcisiglesiente.it Tali dati possono essere trattati da organismi di audit e di controllo dell’Unione Europea, nazionali e regionali. </w:t>
      </w:r>
    </w:p>
    <w:p w14:paraId="2DAED74C"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27863994"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lastRenderedPageBreak/>
        <w:t>Resta comunque fermo il divieto di diffusione dei dati idonei a rivelare lo stato di salute dell’interessato.</w:t>
      </w:r>
    </w:p>
    <w:p w14:paraId="635BBABB" w14:textId="77777777" w:rsidR="0057060F" w:rsidRPr="00F47D05" w:rsidRDefault="0057060F" w:rsidP="0057060F">
      <w:pPr>
        <w:pStyle w:val="Paragrafoelenco"/>
        <w:spacing w:after="120" w:line="360" w:lineRule="exact"/>
        <w:ind w:left="0"/>
        <w:jc w:val="both"/>
        <w:rPr>
          <w:rFonts w:ascii="Arial" w:hAnsi="Arial" w:cs="Arial"/>
          <w:color w:val="000000"/>
        </w:rPr>
      </w:pPr>
    </w:p>
    <w:p w14:paraId="51177B36"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Titolare del trattamento</w:t>
      </w:r>
    </w:p>
    <w:p w14:paraId="0CDEBA4F"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 xml:space="preserve">Il Titolare del trattamento è il GAL SULCIS IGELSIENTE CAPOTERRA E CAMPIDANO DI CAGLIARI con sede legale in Masainas, Via Aldo Moro, 6 (SU) </w:t>
      </w:r>
    </w:p>
    <w:p w14:paraId="579E2D8F"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Il legale rappresentante è il Presidente pro tempore, contattabile ai seguenti recapiti:</w:t>
      </w:r>
    </w:p>
    <w:p w14:paraId="6A469E03" w14:textId="77777777" w:rsidR="0057060F" w:rsidRPr="00F47D05" w:rsidRDefault="0057060F" w:rsidP="0057060F">
      <w:pPr>
        <w:pStyle w:val="Paragrafoelenco"/>
        <w:spacing w:after="120" w:line="360" w:lineRule="exact"/>
        <w:ind w:left="0"/>
        <w:jc w:val="both"/>
        <w:rPr>
          <w:rFonts w:ascii="Arial" w:hAnsi="Arial" w:cs="Arial"/>
          <w:color w:val="000000"/>
        </w:rPr>
      </w:pPr>
    </w:p>
    <w:p w14:paraId="3228DBD7" w14:textId="77777777" w:rsidR="0057060F" w:rsidRPr="00F47D05" w:rsidRDefault="0057060F" w:rsidP="0057060F">
      <w:pPr>
        <w:pStyle w:val="Paragrafoelenco"/>
        <w:spacing w:after="120" w:line="360" w:lineRule="exact"/>
        <w:jc w:val="both"/>
        <w:rPr>
          <w:rFonts w:ascii="Arial" w:hAnsi="Arial" w:cs="Arial"/>
        </w:rPr>
      </w:pPr>
      <w:r w:rsidRPr="00F47D05">
        <w:rPr>
          <w:rFonts w:ascii="Arial" w:hAnsi="Arial" w:cs="Arial"/>
        </w:rPr>
        <w:t>PE</w:t>
      </w:r>
      <w:r w:rsidRPr="00F47D05">
        <w:rPr>
          <w:rFonts w:ascii="Arial" w:hAnsi="Arial" w:cs="Arial"/>
          <w:color w:val="000000"/>
        </w:rPr>
        <w:t>C: galsulcisiglesiente@pec.it</w:t>
      </w:r>
    </w:p>
    <w:p w14:paraId="64869F85" w14:textId="77777777" w:rsidR="0057060F" w:rsidRPr="00F47D05" w:rsidRDefault="0057060F" w:rsidP="0057060F">
      <w:pPr>
        <w:pStyle w:val="Paragrafoelenco"/>
        <w:spacing w:after="120" w:line="360" w:lineRule="exact"/>
        <w:jc w:val="both"/>
        <w:rPr>
          <w:rFonts w:ascii="Arial" w:hAnsi="Arial" w:cs="Arial"/>
        </w:rPr>
      </w:pPr>
      <w:r w:rsidRPr="00F47D05">
        <w:rPr>
          <w:rFonts w:ascii="Arial" w:hAnsi="Arial" w:cs="Arial"/>
        </w:rPr>
        <w:t>telefono: 0781/697025</w:t>
      </w:r>
    </w:p>
    <w:p w14:paraId="1BA2980C" w14:textId="77777777" w:rsidR="0057060F" w:rsidRPr="00F47D05" w:rsidRDefault="0057060F" w:rsidP="0057060F">
      <w:pPr>
        <w:pStyle w:val="Paragrafoelenco"/>
        <w:spacing w:after="120" w:line="360" w:lineRule="exact"/>
        <w:ind w:left="0"/>
        <w:jc w:val="both"/>
        <w:rPr>
          <w:rFonts w:ascii="Arial" w:hAnsi="Arial" w:cs="Arial"/>
          <w:color w:val="000000"/>
        </w:rPr>
      </w:pPr>
    </w:p>
    <w:p w14:paraId="47AFB8F5" w14:textId="77777777" w:rsidR="0057060F" w:rsidRPr="00F47D05" w:rsidRDefault="0057060F" w:rsidP="0057060F">
      <w:pPr>
        <w:pStyle w:val="Paragrafoelenco"/>
        <w:spacing w:after="120" w:line="360" w:lineRule="exact"/>
        <w:ind w:left="0"/>
        <w:jc w:val="both"/>
        <w:rPr>
          <w:rFonts w:ascii="Arial" w:hAnsi="Arial" w:cs="Arial"/>
          <w:color w:val="000000"/>
        </w:rPr>
      </w:pPr>
    </w:p>
    <w:p w14:paraId="3B577C7A"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Diritti dell’interessato</w:t>
      </w:r>
    </w:p>
    <w:p w14:paraId="264F1642"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Oltre ad ottenere tutte le informazioni contenute nel presente documento, l’interessato potrà, in qualsiasi momento esercitare i seguenti diritti:</w:t>
      </w:r>
    </w:p>
    <w:p w14:paraId="4315B5D2" w14:textId="77777777" w:rsidR="0057060F" w:rsidRPr="00F47D05" w:rsidRDefault="0057060F" w:rsidP="0057060F">
      <w:pPr>
        <w:pStyle w:val="Paragrafoelenco"/>
        <w:numPr>
          <w:ilvl w:val="0"/>
          <w:numId w:val="24"/>
        </w:numPr>
        <w:spacing w:after="120" w:line="360" w:lineRule="exact"/>
        <w:jc w:val="both"/>
        <w:rPr>
          <w:rFonts w:ascii="Arial" w:hAnsi="Arial" w:cs="Arial"/>
        </w:rPr>
      </w:pPr>
      <w:r w:rsidRPr="00F47D05">
        <w:rPr>
          <w:rFonts w:ascii="Arial" w:hAnsi="Arial" w:cs="Arial"/>
        </w:rPr>
        <w:t>di accedere ai propri dati personali;</w:t>
      </w:r>
    </w:p>
    <w:p w14:paraId="32ED1CF2" w14:textId="77777777" w:rsidR="0057060F" w:rsidRPr="00F47D05" w:rsidRDefault="0057060F" w:rsidP="0057060F">
      <w:pPr>
        <w:pStyle w:val="Paragrafoelenco"/>
        <w:numPr>
          <w:ilvl w:val="0"/>
          <w:numId w:val="24"/>
        </w:numPr>
        <w:spacing w:after="120" w:line="360" w:lineRule="exact"/>
        <w:jc w:val="both"/>
        <w:rPr>
          <w:rFonts w:ascii="Arial" w:hAnsi="Arial" w:cs="Arial"/>
        </w:rPr>
      </w:pPr>
      <w:r w:rsidRPr="00F47D05">
        <w:rPr>
          <w:rFonts w:ascii="Arial" w:hAnsi="Arial" w:cs="Arial"/>
        </w:rPr>
        <w:t>di ottenere la rettifica o la cancellazione degli stessi o la limitazione del trattamento dei dati che lo riguardano;</w:t>
      </w:r>
    </w:p>
    <w:p w14:paraId="4D7C39B8" w14:textId="77777777" w:rsidR="0057060F" w:rsidRPr="00F47D05" w:rsidRDefault="0057060F" w:rsidP="0057060F">
      <w:pPr>
        <w:pStyle w:val="Paragrafoelenco"/>
        <w:numPr>
          <w:ilvl w:val="0"/>
          <w:numId w:val="24"/>
        </w:numPr>
        <w:spacing w:after="120" w:line="360" w:lineRule="exact"/>
        <w:jc w:val="both"/>
        <w:rPr>
          <w:rFonts w:ascii="Arial" w:hAnsi="Arial" w:cs="Arial"/>
        </w:rPr>
      </w:pPr>
      <w:r w:rsidRPr="00F47D05">
        <w:rPr>
          <w:rFonts w:ascii="Arial" w:hAnsi="Arial" w:cs="Arial"/>
        </w:rPr>
        <w:t>di opporsi al trattamento;</w:t>
      </w:r>
    </w:p>
    <w:p w14:paraId="31BF1E76" w14:textId="77777777" w:rsidR="0057060F" w:rsidRPr="00F47D05" w:rsidRDefault="0057060F" w:rsidP="0057060F">
      <w:pPr>
        <w:pStyle w:val="Paragrafoelenco"/>
        <w:numPr>
          <w:ilvl w:val="0"/>
          <w:numId w:val="24"/>
        </w:numPr>
        <w:spacing w:after="120" w:line="360" w:lineRule="exact"/>
        <w:jc w:val="both"/>
        <w:rPr>
          <w:rFonts w:ascii="Arial" w:hAnsi="Arial" w:cs="Arial"/>
        </w:rPr>
      </w:pPr>
      <w:r w:rsidRPr="00F47D05">
        <w:rPr>
          <w:rFonts w:ascii="Arial" w:hAnsi="Arial" w:cs="Arial"/>
        </w:rPr>
        <w:t>alla portabilità dei dati;</w:t>
      </w:r>
    </w:p>
    <w:p w14:paraId="0C006DD0" w14:textId="77777777" w:rsidR="0057060F" w:rsidRPr="00F47D05" w:rsidRDefault="0057060F" w:rsidP="0057060F">
      <w:pPr>
        <w:pStyle w:val="Paragrafoelenco"/>
        <w:numPr>
          <w:ilvl w:val="0"/>
          <w:numId w:val="24"/>
        </w:numPr>
        <w:spacing w:after="120" w:line="360" w:lineRule="exact"/>
        <w:jc w:val="both"/>
        <w:rPr>
          <w:rFonts w:ascii="Arial" w:hAnsi="Arial" w:cs="Arial"/>
        </w:rPr>
      </w:pPr>
      <w:r w:rsidRPr="00F47D05">
        <w:rPr>
          <w:rFonts w:ascii="Arial" w:hAnsi="Arial" w:cs="Arial"/>
        </w:rPr>
        <w:t>di proporre reclamo all’Autorità di controllo (Garante della Privacy)</w:t>
      </w:r>
    </w:p>
    <w:p w14:paraId="078168FB" w14:textId="77777777" w:rsidR="0057060F" w:rsidRPr="00F47D05" w:rsidRDefault="0057060F" w:rsidP="0057060F">
      <w:pPr>
        <w:pStyle w:val="Paragrafoelenco"/>
        <w:spacing w:after="120" w:line="360" w:lineRule="exact"/>
        <w:ind w:left="1440"/>
        <w:jc w:val="both"/>
        <w:rPr>
          <w:rFonts w:ascii="Arial" w:hAnsi="Arial" w:cs="Arial"/>
        </w:rPr>
      </w:pPr>
    </w:p>
    <w:p w14:paraId="0AA5234D" w14:textId="77777777" w:rsidR="0057060F" w:rsidRPr="00F47D05" w:rsidRDefault="0057060F" w:rsidP="0057060F">
      <w:pPr>
        <w:pStyle w:val="Paragrafoelenco"/>
        <w:numPr>
          <w:ilvl w:val="0"/>
          <w:numId w:val="29"/>
        </w:numPr>
        <w:spacing w:after="120" w:line="360" w:lineRule="exact"/>
        <w:ind w:left="357" w:hanging="357"/>
        <w:jc w:val="both"/>
        <w:rPr>
          <w:rFonts w:ascii="Arial" w:hAnsi="Arial" w:cs="Arial"/>
          <w:b/>
        </w:rPr>
      </w:pPr>
      <w:r w:rsidRPr="00F47D05">
        <w:rPr>
          <w:rFonts w:ascii="Arial" w:hAnsi="Arial" w:cs="Arial"/>
          <w:b/>
        </w:rPr>
        <w:t>Esercizio dei diritti dell’interessato</w:t>
      </w:r>
    </w:p>
    <w:p w14:paraId="7C480AB3" w14:textId="77777777" w:rsidR="0057060F" w:rsidRPr="00F47D05" w:rsidRDefault="0057060F" w:rsidP="0057060F">
      <w:pPr>
        <w:pStyle w:val="Paragrafoelenco"/>
        <w:spacing w:after="120" w:line="360" w:lineRule="exact"/>
        <w:ind w:left="0"/>
        <w:jc w:val="both"/>
        <w:rPr>
          <w:rFonts w:ascii="Arial" w:hAnsi="Arial" w:cs="Arial"/>
        </w:rPr>
      </w:pPr>
      <w:r w:rsidRPr="00F47D05">
        <w:rPr>
          <w:rFonts w:ascii="Arial" w:hAnsi="Arial" w:cs="Arial"/>
        </w:rPr>
        <w:t>L’interessato potrà esercitare i suoi diritti attraverso l’invio di una richiesta ai seguenti recapiti:</w:t>
      </w:r>
    </w:p>
    <w:p w14:paraId="72CF6B09" w14:textId="77777777" w:rsidR="0057060F" w:rsidRPr="00F47D05" w:rsidRDefault="0057060F" w:rsidP="0057060F">
      <w:pPr>
        <w:pStyle w:val="Paragrafoelenco"/>
        <w:spacing w:after="120" w:line="360" w:lineRule="exact"/>
        <w:jc w:val="both"/>
        <w:rPr>
          <w:rFonts w:ascii="Arial" w:hAnsi="Arial" w:cs="Arial"/>
        </w:rPr>
      </w:pPr>
    </w:p>
    <w:p w14:paraId="1A4A3BC5" w14:textId="77777777" w:rsidR="0057060F" w:rsidRPr="00F47D05" w:rsidRDefault="0057060F" w:rsidP="0057060F">
      <w:pPr>
        <w:pStyle w:val="Paragrafoelenco"/>
        <w:numPr>
          <w:ilvl w:val="0"/>
          <w:numId w:val="25"/>
        </w:numPr>
        <w:spacing w:after="120" w:line="360" w:lineRule="exact"/>
        <w:jc w:val="both"/>
        <w:rPr>
          <w:rFonts w:ascii="Arial" w:hAnsi="Arial" w:cs="Arial"/>
          <w:color w:val="000000"/>
        </w:rPr>
      </w:pPr>
      <w:r w:rsidRPr="00F47D05">
        <w:rPr>
          <w:rFonts w:ascii="Arial" w:hAnsi="Arial" w:cs="Arial"/>
          <w:color w:val="000000"/>
        </w:rPr>
        <w:t>GAL SULCIS IGLESIENTE CAPOTERRA E CAMPIDANO DI CAGLIARI</w:t>
      </w:r>
    </w:p>
    <w:p w14:paraId="2CE3C604" w14:textId="77777777" w:rsidR="0057060F" w:rsidRPr="00F47D05" w:rsidRDefault="0057060F" w:rsidP="0057060F">
      <w:pPr>
        <w:pStyle w:val="Paragrafoelenco"/>
        <w:numPr>
          <w:ilvl w:val="0"/>
          <w:numId w:val="25"/>
        </w:numPr>
        <w:spacing w:after="120" w:line="360" w:lineRule="exact"/>
        <w:jc w:val="both"/>
        <w:rPr>
          <w:rFonts w:ascii="Arial" w:hAnsi="Arial" w:cs="Arial"/>
          <w:color w:val="000000"/>
        </w:rPr>
      </w:pPr>
      <w:r w:rsidRPr="00F47D05">
        <w:rPr>
          <w:rFonts w:ascii="Arial" w:hAnsi="Arial" w:cs="Arial"/>
          <w:color w:val="000000"/>
        </w:rPr>
        <w:t xml:space="preserve"> – Al Titolare del trattamento dei dati – </w:t>
      </w:r>
    </w:p>
    <w:p w14:paraId="39304BF0" w14:textId="77777777" w:rsidR="0057060F" w:rsidRPr="00F47D05" w:rsidRDefault="0057060F" w:rsidP="0057060F">
      <w:pPr>
        <w:pStyle w:val="Paragrafoelenco"/>
        <w:numPr>
          <w:ilvl w:val="0"/>
          <w:numId w:val="25"/>
        </w:numPr>
        <w:spacing w:after="120" w:line="360" w:lineRule="exact"/>
        <w:jc w:val="both"/>
        <w:rPr>
          <w:rFonts w:ascii="Arial" w:hAnsi="Arial" w:cs="Arial"/>
          <w:color w:val="000000"/>
        </w:rPr>
      </w:pPr>
      <w:r w:rsidRPr="00F47D05">
        <w:rPr>
          <w:rFonts w:ascii="Arial" w:hAnsi="Arial" w:cs="Arial"/>
          <w:color w:val="000000"/>
        </w:rPr>
        <w:t>Via Aldo Moro, 6 09010 Masainas (SU)</w:t>
      </w:r>
    </w:p>
    <w:p w14:paraId="0CDE10C7" w14:textId="77777777" w:rsidR="0057060F" w:rsidRPr="00F47D05" w:rsidRDefault="0057060F" w:rsidP="0057060F">
      <w:pPr>
        <w:pStyle w:val="Paragrafoelenco"/>
        <w:spacing w:after="120" w:line="360" w:lineRule="exact"/>
        <w:jc w:val="both"/>
        <w:rPr>
          <w:rFonts w:ascii="Arial" w:hAnsi="Arial" w:cs="Arial"/>
        </w:rPr>
      </w:pPr>
      <w:r w:rsidRPr="00F47D05">
        <w:rPr>
          <w:rFonts w:ascii="Arial" w:hAnsi="Arial" w:cs="Arial"/>
          <w:color w:val="000000"/>
        </w:rPr>
        <w:t>PEC: galsulcisiglesiente@pec.it</w:t>
      </w:r>
    </w:p>
    <w:p w14:paraId="3E366CEC" w14:textId="77777777" w:rsidR="0057060F" w:rsidRPr="00F47D05" w:rsidRDefault="0057060F" w:rsidP="0057060F">
      <w:pPr>
        <w:rPr>
          <w:rFonts w:ascii="Arial" w:hAnsi="Arial" w:cs="Arial"/>
          <w:color w:val="000000"/>
        </w:rPr>
      </w:pPr>
      <w:r w:rsidRPr="00F47D05">
        <w:rPr>
          <w:rFonts w:ascii="Arial" w:hAnsi="Arial" w:cs="Arial"/>
        </w:rPr>
        <w:t xml:space="preserve">Si è presa visione dell’informativa sul trattamento dei dati personali resa ai sensi dell’art. 13 e 14 </w:t>
      </w:r>
      <w:r w:rsidRPr="00F47D05">
        <w:rPr>
          <w:rFonts w:ascii="Arial" w:hAnsi="Arial" w:cs="Arial"/>
          <w:color w:val="000000"/>
        </w:rPr>
        <w:t>del Regolamento UE 2016/679</w:t>
      </w:r>
    </w:p>
    <w:p w14:paraId="48FD7047" w14:textId="77777777" w:rsidR="0057060F" w:rsidRPr="00F47D05" w:rsidRDefault="0057060F" w:rsidP="0057060F">
      <w:pPr>
        <w:widowControl w:val="0"/>
        <w:rPr>
          <w:rFonts w:ascii="Arial" w:eastAsia="Times New Roman" w:hAnsi="Arial" w:cs="Arial"/>
          <w:kern w:val="3"/>
        </w:rPr>
      </w:pPr>
      <w:r w:rsidRPr="00F47D05">
        <w:rPr>
          <w:rFonts w:ascii="Arial" w:eastAsia="Times New Roman" w:hAnsi="Arial" w:cs="Arial"/>
          <w:kern w:val="3"/>
        </w:rPr>
        <w:lastRenderedPageBreak/>
        <w:t>Luogo e data _______________________</w:t>
      </w:r>
    </w:p>
    <w:p w14:paraId="3DC925C4" w14:textId="77777777" w:rsidR="0057060F" w:rsidRPr="00F47D05" w:rsidRDefault="0057060F" w:rsidP="0057060F">
      <w:pPr>
        <w:widowControl w:val="0"/>
        <w:autoSpaceDE w:val="0"/>
        <w:autoSpaceDN w:val="0"/>
        <w:spacing w:line="360" w:lineRule="auto"/>
        <w:ind w:left="6480"/>
        <w:rPr>
          <w:rFonts w:ascii="Arial" w:eastAsia="Times New Roman" w:hAnsi="Arial" w:cs="Arial"/>
          <w:kern w:val="3"/>
        </w:rPr>
      </w:pPr>
      <w:r w:rsidRPr="00F47D05">
        <w:rPr>
          <w:rFonts w:ascii="Arial" w:eastAsia="Times New Roman" w:hAnsi="Arial" w:cs="Arial"/>
          <w:kern w:val="3"/>
        </w:rPr>
        <w:t>IL DICHIARANTE</w:t>
      </w:r>
    </w:p>
    <w:p w14:paraId="68BA9F1A" w14:textId="77777777" w:rsidR="0057060F" w:rsidRPr="00F47D05" w:rsidRDefault="0057060F" w:rsidP="0057060F">
      <w:pPr>
        <w:widowControl w:val="0"/>
        <w:numPr>
          <w:ilvl w:val="6"/>
          <w:numId w:val="25"/>
        </w:numPr>
        <w:suppressAutoHyphens/>
        <w:autoSpaceDE w:val="0"/>
        <w:autoSpaceDN w:val="0"/>
        <w:spacing w:line="360" w:lineRule="auto"/>
        <w:jc w:val="center"/>
        <w:rPr>
          <w:rFonts w:ascii="Arial" w:eastAsia="Times New Roman" w:hAnsi="Arial" w:cs="Arial"/>
          <w:kern w:val="3"/>
        </w:rPr>
      </w:pPr>
      <w:r w:rsidRPr="00F47D05">
        <w:rPr>
          <w:rFonts w:ascii="Arial" w:eastAsia="Times New Roman" w:hAnsi="Arial" w:cs="Arial"/>
          <w:kern w:val="3"/>
        </w:rPr>
        <w:t>________________________________</w:t>
      </w:r>
    </w:p>
    <w:p w14:paraId="5A768C8C" w14:textId="77777777" w:rsidR="0057060F" w:rsidRPr="00F47D05" w:rsidRDefault="0057060F" w:rsidP="0057060F">
      <w:pPr>
        <w:widowControl w:val="0"/>
        <w:numPr>
          <w:ilvl w:val="0"/>
          <w:numId w:val="25"/>
        </w:numPr>
        <w:suppressAutoHyphens/>
        <w:autoSpaceDE w:val="0"/>
        <w:autoSpaceDN w:val="0"/>
        <w:rPr>
          <w:rFonts w:ascii="Arial" w:eastAsia="Times New Roman" w:hAnsi="Arial" w:cs="Arial"/>
          <w:i/>
          <w:iCs/>
          <w:kern w:val="3"/>
          <w:u w:val="single"/>
        </w:rPr>
      </w:pPr>
      <w:r w:rsidRPr="00F47D05">
        <w:rPr>
          <w:rFonts w:ascii="Arial" w:eastAsia="Times New Roman" w:hAnsi="Arial" w:cs="Arial"/>
          <w:i/>
          <w:iCs/>
          <w:kern w:val="3"/>
        </w:rPr>
        <w:t xml:space="preserve">        </w:t>
      </w:r>
      <w:r w:rsidRPr="00F47D05">
        <w:rPr>
          <w:rFonts w:ascii="Arial" w:eastAsia="Times New Roman" w:hAnsi="Arial" w:cs="Arial"/>
          <w:i/>
          <w:iCs/>
          <w:kern w:val="3"/>
        </w:rPr>
        <w:tab/>
      </w:r>
      <w:r w:rsidRPr="00F47D05">
        <w:rPr>
          <w:rFonts w:ascii="Arial" w:eastAsia="Times New Roman" w:hAnsi="Arial" w:cs="Arial"/>
          <w:i/>
          <w:iCs/>
          <w:kern w:val="3"/>
        </w:rPr>
        <w:tab/>
      </w:r>
      <w:r w:rsidRPr="00F47D05">
        <w:rPr>
          <w:rFonts w:ascii="Arial" w:eastAsia="Times New Roman" w:hAnsi="Arial" w:cs="Arial"/>
          <w:i/>
          <w:iCs/>
          <w:kern w:val="3"/>
        </w:rPr>
        <w:tab/>
        <w:t xml:space="preserve">         </w:t>
      </w:r>
      <w:r w:rsidRPr="00F47D05">
        <w:rPr>
          <w:rFonts w:ascii="Arial" w:eastAsia="Times New Roman" w:hAnsi="Arial" w:cs="Arial"/>
          <w:i/>
          <w:iCs/>
          <w:kern w:val="3"/>
        </w:rPr>
        <w:tab/>
      </w:r>
      <w:r w:rsidRPr="00F47D05">
        <w:rPr>
          <w:rFonts w:ascii="Arial" w:eastAsia="Times New Roman" w:hAnsi="Arial" w:cs="Arial"/>
          <w:i/>
          <w:iCs/>
          <w:kern w:val="3"/>
        </w:rPr>
        <w:tab/>
      </w:r>
      <w:r w:rsidRPr="00F47D05">
        <w:rPr>
          <w:rFonts w:ascii="Arial" w:eastAsia="Times New Roman" w:hAnsi="Arial" w:cs="Arial"/>
          <w:i/>
          <w:iCs/>
          <w:kern w:val="3"/>
        </w:rPr>
        <w:tab/>
      </w:r>
      <w:r w:rsidRPr="00F47D05">
        <w:rPr>
          <w:rFonts w:ascii="Arial" w:eastAsia="Times New Roman" w:hAnsi="Arial" w:cs="Arial"/>
          <w:i/>
          <w:iCs/>
          <w:kern w:val="3"/>
        </w:rPr>
        <w:tab/>
      </w:r>
      <w:r w:rsidRPr="00F47D05">
        <w:rPr>
          <w:rFonts w:ascii="Arial" w:eastAsia="Times New Roman" w:hAnsi="Arial" w:cs="Arial"/>
          <w:i/>
          <w:iCs/>
          <w:kern w:val="3"/>
        </w:rPr>
        <w:tab/>
        <w:t>(firma)</w:t>
      </w:r>
    </w:p>
    <w:p w14:paraId="10FACA7A" w14:textId="77777777" w:rsidR="0057060F" w:rsidRPr="00F47D05" w:rsidRDefault="0057060F" w:rsidP="0057060F">
      <w:pPr>
        <w:spacing w:line="360" w:lineRule="auto"/>
        <w:rPr>
          <w:rFonts w:ascii="Arial" w:hAnsi="Arial" w:cs="Arial"/>
        </w:rPr>
      </w:pPr>
    </w:p>
    <w:p w14:paraId="00366837" w14:textId="77777777" w:rsidR="0057060F" w:rsidRPr="00F47D05" w:rsidRDefault="0057060F" w:rsidP="0057060F">
      <w:pPr>
        <w:rPr>
          <w:rFonts w:ascii="Arial" w:hAnsi="Arial" w:cs="Arial"/>
        </w:rPr>
      </w:pPr>
    </w:p>
    <w:p w14:paraId="056B5443" w14:textId="77777777" w:rsidR="00F93AD0" w:rsidRPr="00465058" w:rsidRDefault="00F93AD0" w:rsidP="00465058"/>
    <w:sectPr w:rsidR="00F93AD0" w:rsidRPr="00465058">
      <w:headerReference w:type="default" r:id="rId8"/>
      <w:pgSz w:w="11906" w:h="16838"/>
      <w:pgMar w:top="2880" w:right="1134" w:bottom="2665" w:left="1134" w:header="737" w:footer="243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1887C" w14:textId="77777777" w:rsidR="00DB1ECE" w:rsidRDefault="00DB1ECE">
      <w:r>
        <w:separator/>
      </w:r>
    </w:p>
  </w:endnote>
  <w:endnote w:type="continuationSeparator" w:id="0">
    <w:p w14:paraId="72D01CDF" w14:textId="77777777" w:rsidR="00DB1ECE" w:rsidRDefault="00DB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80A21" w14:textId="77777777" w:rsidR="00DB1ECE" w:rsidRDefault="00DB1ECE">
      <w:r>
        <w:separator/>
      </w:r>
    </w:p>
  </w:footnote>
  <w:footnote w:type="continuationSeparator" w:id="0">
    <w:p w14:paraId="3DA652D6" w14:textId="77777777" w:rsidR="00DB1ECE" w:rsidRDefault="00DB1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FD29" w14:textId="77777777" w:rsidR="00F93AD0" w:rsidRDefault="00000000">
    <w:pPr>
      <w:pBdr>
        <w:top w:val="nil"/>
        <w:left w:val="nil"/>
        <w:bottom w:val="nil"/>
        <w:right w:val="nil"/>
        <w:between w:val="nil"/>
      </w:pBdr>
      <w:tabs>
        <w:tab w:val="center" w:pos="4819"/>
        <w:tab w:val="right" w:pos="9638"/>
      </w:tabs>
      <w:rPr>
        <w:color w:val="000000"/>
      </w:rPr>
    </w:pPr>
    <w:r>
      <w:rPr>
        <w:noProof/>
      </w:rPr>
      <w:drawing>
        <wp:anchor distT="0" distB="0" distL="0" distR="0" simplePos="0" relativeHeight="251658240" behindDoc="1" locked="0" layoutInCell="1" hidden="0" allowOverlap="1" wp14:anchorId="52A4449F" wp14:editId="02E96B3C">
          <wp:simplePos x="0" y="0"/>
          <wp:positionH relativeFrom="column">
            <wp:posOffset>-720089</wp:posOffset>
          </wp:positionH>
          <wp:positionV relativeFrom="paragraph">
            <wp:posOffset>-454262</wp:posOffset>
          </wp:positionV>
          <wp:extent cx="7556740" cy="10681039"/>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 r="2"/>
                  <a:stretch>
                    <a:fillRect/>
                  </a:stretch>
                </pic:blipFill>
                <pic:spPr>
                  <a:xfrm>
                    <a:off x="0" y="0"/>
                    <a:ext cx="7556740" cy="10681039"/>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4"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3344395"/>
    <w:multiLevelType w:val="hybridMultilevel"/>
    <w:tmpl w:val="EDC4271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8"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1844561">
    <w:abstractNumId w:val="1"/>
  </w:num>
  <w:num w:numId="2" w16cid:durableId="171920392">
    <w:abstractNumId w:val="18"/>
  </w:num>
  <w:num w:numId="3" w16cid:durableId="503401466">
    <w:abstractNumId w:val="24"/>
  </w:num>
  <w:num w:numId="4" w16cid:durableId="980697384">
    <w:abstractNumId w:val="16"/>
  </w:num>
  <w:num w:numId="5" w16cid:durableId="1739282547">
    <w:abstractNumId w:val="27"/>
  </w:num>
  <w:num w:numId="6" w16cid:durableId="1698308690">
    <w:abstractNumId w:val="0"/>
  </w:num>
  <w:num w:numId="7" w16cid:durableId="1347827318">
    <w:abstractNumId w:val="2"/>
  </w:num>
  <w:num w:numId="8" w16cid:durableId="286207226">
    <w:abstractNumId w:val="3"/>
  </w:num>
  <w:num w:numId="9" w16cid:durableId="550655808">
    <w:abstractNumId w:val="4"/>
  </w:num>
  <w:num w:numId="10" w16cid:durableId="1743408965">
    <w:abstractNumId w:val="5"/>
  </w:num>
  <w:num w:numId="11" w16cid:durableId="1348411370">
    <w:abstractNumId w:val="6"/>
  </w:num>
  <w:num w:numId="12" w16cid:durableId="443816065">
    <w:abstractNumId w:val="7"/>
  </w:num>
  <w:num w:numId="13" w16cid:durableId="941304400">
    <w:abstractNumId w:val="8"/>
  </w:num>
  <w:num w:numId="14" w16cid:durableId="2095660989">
    <w:abstractNumId w:val="9"/>
  </w:num>
  <w:num w:numId="15" w16cid:durableId="1756317417">
    <w:abstractNumId w:val="10"/>
  </w:num>
  <w:num w:numId="16" w16cid:durableId="615411144">
    <w:abstractNumId w:val="11"/>
  </w:num>
  <w:num w:numId="17" w16cid:durableId="1666127730">
    <w:abstractNumId w:val="12"/>
  </w:num>
  <w:num w:numId="18" w16cid:durableId="867840434">
    <w:abstractNumId w:val="13"/>
  </w:num>
  <w:num w:numId="19" w16cid:durableId="1146244713">
    <w:abstractNumId w:val="14"/>
  </w:num>
  <w:num w:numId="20" w16cid:durableId="1319846734">
    <w:abstractNumId w:val="25"/>
  </w:num>
  <w:num w:numId="21" w16cid:durableId="2016809490">
    <w:abstractNumId w:val="26"/>
  </w:num>
  <w:num w:numId="22" w16cid:durableId="1301770652">
    <w:abstractNumId w:val="17"/>
  </w:num>
  <w:num w:numId="23" w16cid:durableId="1075469920">
    <w:abstractNumId w:val="23"/>
  </w:num>
  <w:num w:numId="24" w16cid:durableId="1621567434">
    <w:abstractNumId w:val="21"/>
  </w:num>
  <w:num w:numId="25" w16cid:durableId="482619673">
    <w:abstractNumId w:val="20"/>
  </w:num>
  <w:num w:numId="26" w16cid:durableId="983896583">
    <w:abstractNumId w:val="28"/>
  </w:num>
  <w:num w:numId="27" w16cid:durableId="1285766016">
    <w:abstractNumId w:val="19"/>
  </w:num>
  <w:num w:numId="28" w16cid:durableId="1352150564">
    <w:abstractNumId w:val="22"/>
  </w:num>
  <w:num w:numId="29" w16cid:durableId="17402039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D0"/>
    <w:rsid w:val="003B3009"/>
    <w:rsid w:val="00465058"/>
    <w:rsid w:val="004D379E"/>
    <w:rsid w:val="004E464B"/>
    <w:rsid w:val="0057060F"/>
    <w:rsid w:val="0069402B"/>
    <w:rsid w:val="00B02A64"/>
    <w:rsid w:val="00B7260F"/>
    <w:rsid w:val="00DB1ECE"/>
    <w:rsid w:val="00F93A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A5D97CF"/>
  <w15:docId w15:val="{3B35BB08-D5C4-7843-BFD3-07D3DE25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B238CC"/>
    <w:pPr>
      <w:tabs>
        <w:tab w:val="center" w:pos="4819"/>
        <w:tab w:val="right" w:pos="9638"/>
      </w:tabs>
    </w:pPr>
  </w:style>
  <w:style w:type="character" w:customStyle="1" w:styleId="IntestazioneCarattere">
    <w:name w:val="Intestazione Carattere"/>
    <w:basedOn w:val="Carpredefinitoparagrafo"/>
    <w:link w:val="Intestazione"/>
    <w:rsid w:val="00B238CC"/>
  </w:style>
  <w:style w:type="paragraph" w:styleId="Pidipagina">
    <w:name w:val="footer"/>
    <w:basedOn w:val="Normale"/>
    <w:link w:val="PidipaginaCarattere"/>
    <w:uiPriority w:val="99"/>
    <w:unhideWhenUsed/>
    <w:rsid w:val="00B238CC"/>
    <w:pPr>
      <w:tabs>
        <w:tab w:val="center" w:pos="4819"/>
        <w:tab w:val="right" w:pos="9638"/>
      </w:tabs>
    </w:pPr>
  </w:style>
  <w:style w:type="character" w:customStyle="1" w:styleId="PidipaginaCarattere">
    <w:name w:val="Piè di pagina Carattere"/>
    <w:basedOn w:val="Carpredefinitoparagrafo"/>
    <w:link w:val="Pidipagina"/>
    <w:uiPriority w:val="99"/>
    <w:rsid w:val="00B238CC"/>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ListParagraph">
    <w:name w:val="List Paragraph"/>
    <w:basedOn w:val="Normale"/>
    <w:rsid w:val="00B7260F"/>
    <w:pPr>
      <w:suppressAutoHyphens/>
      <w:spacing w:after="200" w:line="276" w:lineRule="auto"/>
      <w:ind w:left="720"/>
    </w:pPr>
    <w:rPr>
      <w:rFonts w:cs="Times New Roman"/>
      <w:kern w:val="1"/>
      <w:lang w:eastAsia="hi-IN" w:bidi="hi-IN"/>
    </w:rPr>
  </w:style>
  <w:style w:type="paragraph" w:customStyle="1" w:styleId="BodyText2">
    <w:name w:val="Body Text 2"/>
    <w:basedOn w:val="Normale"/>
    <w:rsid w:val="00B7260F"/>
    <w:pPr>
      <w:suppressAutoHyphens/>
      <w:spacing w:after="120" w:line="480" w:lineRule="auto"/>
    </w:pPr>
    <w:rPr>
      <w:rFonts w:cs="Times New Roman"/>
      <w:kern w:val="1"/>
      <w:lang w:eastAsia="hi-IN" w:bidi="hi-IN"/>
    </w:rPr>
  </w:style>
  <w:style w:type="paragraph" w:styleId="Paragrafoelenco">
    <w:name w:val="List Paragraph"/>
    <w:basedOn w:val="Normale"/>
    <w:uiPriority w:val="34"/>
    <w:qFormat/>
    <w:rsid w:val="00B7260F"/>
    <w:pPr>
      <w:spacing w:after="200" w:line="276" w:lineRule="auto"/>
      <w:ind w:left="720"/>
      <w:contextualSpacing/>
    </w:pPr>
    <w:rPr>
      <w:rFonts w:cs="Times New Roman"/>
      <w:sz w:val="22"/>
      <w:szCs w:val="22"/>
      <w:lang w:eastAsia="en-US"/>
    </w:rPr>
  </w:style>
  <w:style w:type="paragraph" w:customStyle="1" w:styleId="sche3">
    <w:name w:val="sche_3"/>
    <w:rsid w:val="00B7260F"/>
    <w:pPr>
      <w:widowControl w:val="0"/>
      <w:overflowPunct w:val="0"/>
      <w:autoSpaceDE w:val="0"/>
      <w:autoSpaceDN w:val="0"/>
      <w:adjustRightInd w:val="0"/>
      <w:jc w:val="both"/>
    </w:pPr>
    <w:rPr>
      <w:rFonts w:ascii="Times New Roman" w:eastAsia="Times New Roman" w:hAnsi="Times New Roman" w:cs="Times New Roman"/>
      <w:sz w:val="20"/>
      <w:szCs w:val="20"/>
      <w:lang w:val="en-US"/>
    </w:rPr>
  </w:style>
  <w:style w:type="character" w:customStyle="1" w:styleId="DefaultParagraphFont">
    <w:name w:val="Default Paragraph Font"/>
    <w:rsid w:val="00B02A64"/>
  </w:style>
  <w:style w:type="character" w:customStyle="1" w:styleId="Titolo1Carattere">
    <w:name w:val="Titolo 1 Carattere"/>
    <w:rsid w:val="00B02A64"/>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B02A64"/>
    <w:rPr>
      <w:rFonts w:ascii="Times New Roman" w:eastAsia="font1463" w:hAnsi="Times New Roman" w:cs="Times New Roman"/>
      <w:b/>
      <w:bCs/>
      <w:sz w:val="24"/>
      <w:szCs w:val="26"/>
      <w:lang w:eastAsia="it-IT" w:bidi="it-IT"/>
    </w:rPr>
  </w:style>
  <w:style w:type="character" w:customStyle="1" w:styleId="Titolo3Carattere">
    <w:name w:val="Titolo 3 Carattere"/>
    <w:rsid w:val="00B02A64"/>
    <w:rPr>
      <w:rFonts w:ascii="Times New Roman" w:eastAsia="font1463" w:hAnsi="Times New Roman" w:cs="Times New Roman"/>
      <w:bCs/>
      <w:i/>
      <w:sz w:val="24"/>
      <w:lang w:eastAsia="it-IT" w:bidi="it-IT"/>
    </w:rPr>
  </w:style>
  <w:style w:type="character" w:customStyle="1" w:styleId="Titolo4Carattere">
    <w:name w:val="Titolo 4 Carattere"/>
    <w:rsid w:val="00B02A64"/>
    <w:rPr>
      <w:rFonts w:ascii="Times New Roman" w:eastAsia="font1463" w:hAnsi="Times New Roman" w:cs="Times New Roman"/>
      <w:bCs/>
      <w:iCs/>
      <w:sz w:val="24"/>
      <w:lang w:eastAsia="it-IT" w:bidi="it-IT"/>
    </w:rPr>
  </w:style>
  <w:style w:type="character" w:customStyle="1" w:styleId="NormalBoldChar">
    <w:name w:val="NormalBold Char"/>
    <w:rsid w:val="00B02A64"/>
    <w:rPr>
      <w:rFonts w:ascii="Times New Roman" w:eastAsia="Times New Roman" w:hAnsi="Times New Roman" w:cs="Times New Roman"/>
      <w:b/>
      <w:sz w:val="24"/>
      <w:lang w:eastAsia="it-IT" w:bidi="it-IT"/>
    </w:rPr>
  </w:style>
  <w:style w:type="character" w:customStyle="1" w:styleId="DeltaViewInsertion">
    <w:name w:val="DeltaView Insertion"/>
    <w:rsid w:val="00B02A64"/>
    <w:rPr>
      <w:b/>
      <w:i/>
      <w:spacing w:val="0"/>
    </w:rPr>
  </w:style>
  <w:style w:type="character" w:customStyle="1" w:styleId="TestonotaapidipaginaCarattere">
    <w:name w:val="Testo nota a piè di pagina Carattere"/>
    <w:rsid w:val="00B02A64"/>
    <w:rPr>
      <w:rFonts w:ascii="Times New Roman" w:eastAsia="Calibri" w:hAnsi="Times New Roman" w:cs="Times New Roman"/>
      <w:sz w:val="20"/>
      <w:szCs w:val="20"/>
      <w:lang w:eastAsia="it-IT" w:bidi="it-IT"/>
    </w:rPr>
  </w:style>
  <w:style w:type="character" w:customStyle="1" w:styleId="footnotereference">
    <w:name w:val="footnote reference"/>
    <w:rsid w:val="00B02A64"/>
    <w:rPr>
      <w:shd w:val="clear" w:color="auto" w:fill="FFFFFF"/>
      <w:vertAlign w:val="superscript"/>
    </w:rPr>
  </w:style>
  <w:style w:type="character" w:customStyle="1" w:styleId="TestofumettoCarattere">
    <w:name w:val="Testo fumetto Carattere"/>
    <w:rsid w:val="00B02A64"/>
    <w:rPr>
      <w:rFonts w:ascii="Tahoma" w:eastAsia="Calibri" w:hAnsi="Tahoma" w:cs="Tahoma"/>
      <w:sz w:val="16"/>
      <w:szCs w:val="16"/>
      <w:lang w:eastAsia="it-IT" w:bidi="it-IT"/>
    </w:rPr>
  </w:style>
  <w:style w:type="character" w:styleId="Collegamentoipertestuale">
    <w:name w:val="Hyperlink"/>
    <w:rsid w:val="00B02A64"/>
    <w:rPr>
      <w:color w:val="0000FF"/>
      <w:u w:val="single"/>
    </w:rPr>
  </w:style>
  <w:style w:type="character" w:customStyle="1" w:styleId="ListLabel1">
    <w:name w:val="ListLabel 1"/>
    <w:rsid w:val="00B02A64"/>
    <w:rPr>
      <w:color w:val="000000"/>
    </w:rPr>
  </w:style>
  <w:style w:type="character" w:customStyle="1" w:styleId="ListLabel2">
    <w:name w:val="ListLabel 2"/>
    <w:rsid w:val="00B02A64"/>
    <w:rPr>
      <w:sz w:val="16"/>
      <w:szCs w:val="16"/>
    </w:rPr>
  </w:style>
  <w:style w:type="character" w:customStyle="1" w:styleId="ListLabel3">
    <w:name w:val="ListLabel 3"/>
    <w:rsid w:val="00B02A64"/>
    <w:rPr>
      <w:rFonts w:ascii="Arial" w:hAnsi="Arial"/>
      <w:b/>
      <w:i w:val="0"/>
      <w:sz w:val="15"/>
    </w:rPr>
  </w:style>
  <w:style w:type="character" w:customStyle="1" w:styleId="ListLabel4">
    <w:name w:val="ListLabel 4"/>
    <w:rsid w:val="00B02A64"/>
    <w:rPr>
      <w:i w:val="0"/>
    </w:rPr>
  </w:style>
  <w:style w:type="character" w:customStyle="1" w:styleId="ListLabel5">
    <w:name w:val="ListLabel 5"/>
    <w:rsid w:val="00B02A64"/>
    <w:rPr>
      <w:rFonts w:ascii="Arial" w:hAnsi="Arial"/>
      <w:i w:val="0"/>
      <w:sz w:val="15"/>
    </w:rPr>
  </w:style>
  <w:style w:type="character" w:customStyle="1" w:styleId="ListLabel6">
    <w:name w:val="ListLabel 6"/>
    <w:rsid w:val="00B02A64"/>
    <w:rPr>
      <w:color w:val="000000"/>
    </w:rPr>
  </w:style>
  <w:style w:type="character" w:customStyle="1" w:styleId="ListLabel7">
    <w:name w:val="ListLabel 7"/>
    <w:rsid w:val="00B02A64"/>
    <w:rPr>
      <w:rFonts w:eastAsia="Calibri" w:cs="Arial"/>
      <w:b w:val="0"/>
      <w:color w:val="00000A"/>
    </w:rPr>
  </w:style>
  <w:style w:type="character" w:customStyle="1" w:styleId="ListLabel8">
    <w:name w:val="ListLabel 8"/>
    <w:rsid w:val="00B02A64"/>
    <w:rPr>
      <w:rFonts w:cs="Courier New"/>
    </w:rPr>
  </w:style>
  <w:style w:type="character" w:customStyle="1" w:styleId="ListLabel9">
    <w:name w:val="ListLabel 9"/>
    <w:rsid w:val="00B02A64"/>
    <w:rPr>
      <w:rFonts w:cs="Courier New"/>
    </w:rPr>
  </w:style>
  <w:style w:type="character" w:customStyle="1" w:styleId="ListLabel10">
    <w:name w:val="ListLabel 10"/>
    <w:rsid w:val="00B02A64"/>
    <w:rPr>
      <w:rFonts w:cs="Courier New"/>
    </w:rPr>
  </w:style>
  <w:style w:type="character" w:customStyle="1" w:styleId="ListLabel11">
    <w:name w:val="ListLabel 11"/>
    <w:rsid w:val="00B02A64"/>
    <w:rPr>
      <w:rFonts w:eastAsia="Calibri" w:cs="Arial"/>
    </w:rPr>
  </w:style>
  <w:style w:type="character" w:customStyle="1" w:styleId="ListLabel12">
    <w:name w:val="ListLabel 12"/>
    <w:rsid w:val="00B02A64"/>
    <w:rPr>
      <w:rFonts w:cs="Courier New"/>
    </w:rPr>
  </w:style>
  <w:style w:type="character" w:customStyle="1" w:styleId="ListLabel13">
    <w:name w:val="ListLabel 13"/>
    <w:rsid w:val="00B02A64"/>
    <w:rPr>
      <w:rFonts w:cs="Courier New"/>
    </w:rPr>
  </w:style>
  <w:style w:type="character" w:customStyle="1" w:styleId="ListLabel14">
    <w:name w:val="ListLabel 14"/>
    <w:rsid w:val="00B02A64"/>
    <w:rPr>
      <w:rFonts w:cs="Courier New"/>
    </w:rPr>
  </w:style>
  <w:style w:type="character" w:customStyle="1" w:styleId="ListLabel15">
    <w:name w:val="ListLabel 15"/>
    <w:rsid w:val="00B02A64"/>
    <w:rPr>
      <w:rFonts w:eastAsia="Calibri" w:cs="Arial"/>
      <w:color w:val="FF0000"/>
    </w:rPr>
  </w:style>
  <w:style w:type="character" w:customStyle="1" w:styleId="ListLabel16">
    <w:name w:val="ListLabel 16"/>
    <w:rsid w:val="00B02A64"/>
    <w:rPr>
      <w:rFonts w:cs="Courier New"/>
    </w:rPr>
  </w:style>
  <w:style w:type="character" w:customStyle="1" w:styleId="ListLabel17">
    <w:name w:val="ListLabel 17"/>
    <w:rsid w:val="00B02A64"/>
    <w:rPr>
      <w:rFonts w:cs="Courier New"/>
    </w:rPr>
  </w:style>
  <w:style w:type="character" w:customStyle="1" w:styleId="ListLabel18">
    <w:name w:val="ListLabel 18"/>
    <w:rsid w:val="00B02A64"/>
    <w:rPr>
      <w:rFonts w:cs="Courier New"/>
    </w:rPr>
  </w:style>
  <w:style w:type="character" w:customStyle="1" w:styleId="ListLabel19">
    <w:name w:val="ListLabel 19"/>
    <w:rsid w:val="00B02A64"/>
    <w:rPr>
      <w:rFonts w:cs="Courier New"/>
    </w:rPr>
  </w:style>
  <w:style w:type="character" w:customStyle="1" w:styleId="ListLabel20">
    <w:name w:val="ListLabel 20"/>
    <w:rsid w:val="00B02A64"/>
    <w:rPr>
      <w:rFonts w:cs="Courier New"/>
    </w:rPr>
  </w:style>
  <w:style w:type="character" w:customStyle="1" w:styleId="ListLabel21">
    <w:name w:val="ListLabel 21"/>
    <w:rsid w:val="00B02A64"/>
    <w:rPr>
      <w:rFonts w:cs="Courier New"/>
    </w:rPr>
  </w:style>
  <w:style w:type="character" w:customStyle="1" w:styleId="Caratterenotaapidipagina">
    <w:name w:val="Carattere nota a piè di pagina"/>
    <w:rsid w:val="00B02A64"/>
  </w:style>
  <w:style w:type="character" w:styleId="Rimandonotaapidipagina">
    <w:name w:val="footnote reference"/>
    <w:rsid w:val="00B02A64"/>
    <w:rPr>
      <w:vertAlign w:val="superscript"/>
    </w:rPr>
  </w:style>
  <w:style w:type="character" w:styleId="Rimandonotadichiusura">
    <w:name w:val="endnote reference"/>
    <w:rsid w:val="00B02A64"/>
    <w:rPr>
      <w:vertAlign w:val="superscript"/>
    </w:rPr>
  </w:style>
  <w:style w:type="character" w:customStyle="1" w:styleId="Caratterenotadichiusura">
    <w:name w:val="Carattere nota di chiusura"/>
    <w:rsid w:val="00B02A64"/>
  </w:style>
  <w:style w:type="character" w:customStyle="1" w:styleId="ListLabel22">
    <w:name w:val="ListLabel 22"/>
    <w:rsid w:val="00B02A64"/>
    <w:rPr>
      <w:sz w:val="16"/>
      <w:szCs w:val="16"/>
    </w:rPr>
  </w:style>
  <w:style w:type="character" w:customStyle="1" w:styleId="ListLabel23">
    <w:name w:val="ListLabel 23"/>
    <w:rsid w:val="00B02A64"/>
    <w:rPr>
      <w:rFonts w:ascii="Arial" w:hAnsi="Arial" w:cs="Symbol"/>
      <w:sz w:val="15"/>
    </w:rPr>
  </w:style>
  <w:style w:type="character" w:customStyle="1" w:styleId="ListLabel24">
    <w:name w:val="ListLabel 24"/>
    <w:rsid w:val="00B02A64"/>
    <w:rPr>
      <w:rFonts w:ascii="Arial" w:hAnsi="Arial"/>
      <w:b/>
      <w:i w:val="0"/>
      <w:sz w:val="15"/>
    </w:rPr>
  </w:style>
  <w:style w:type="character" w:customStyle="1" w:styleId="ListLabel25">
    <w:name w:val="ListLabel 25"/>
    <w:rsid w:val="00B02A64"/>
    <w:rPr>
      <w:rFonts w:ascii="Arial" w:hAnsi="Arial"/>
      <w:i w:val="0"/>
      <w:sz w:val="15"/>
    </w:rPr>
  </w:style>
  <w:style w:type="character" w:customStyle="1" w:styleId="ListLabel26">
    <w:name w:val="ListLabel 26"/>
    <w:rsid w:val="00B02A64"/>
    <w:rPr>
      <w:rFonts w:ascii="Arial" w:hAnsi="Arial" w:cs="Symbol"/>
      <w:sz w:val="15"/>
    </w:rPr>
  </w:style>
  <w:style w:type="character" w:customStyle="1" w:styleId="ListLabel27">
    <w:name w:val="ListLabel 27"/>
    <w:rsid w:val="00B02A64"/>
    <w:rPr>
      <w:rFonts w:ascii="Arial" w:hAnsi="Arial" w:cs="Courier New"/>
      <w:sz w:val="14"/>
    </w:rPr>
  </w:style>
  <w:style w:type="character" w:customStyle="1" w:styleId="ListLabel28">
    <w:name w:val="ListLabel 28"/>
    <w:rsid w:val="00B02A64"/>
    <w:rPr>
      <w:rFonts w:cs="Courier New"/>
    </w:rPr>
  </w:style>
  <w:style w:type="character" w:customStyle="1" w:styleId="ListLabel29">
    <w:name w:val="ListLabel 29"/>
    <w:rsid w:val="00B02A64"/>
    <w:rPr>
      <w:rFonts w:cs="Wingdings"/>
    </w:rPr>
  </w:style>
  <w:style w:type="character" w:customStyle="1" w:styleId="ListLabel30">
    <w:name w:val="ListLabel 30"/>
    <w:rsid w:val="00B02A64"/>
    <w:rPr>
      <w:rFonts w:cs="Symbol"/>
    </w:rPr>
  </w:style>
  <w:style w:type="character" w:customStyle="1" w:styleId="ListLabel31">
    <w:name w:val="ListLabel 31"/>
    <w:rsid w:val="00B02A64"/>
    <w:rPr>
      <w:rFonts w:cs="Courier New"/>
    </w:rPr>
  </w:style>
  <w:style w:type="character" w:customStyle="1" w:styleId="ListLabel32">
    <w:name w:val="ListLabel 32"/>
    <w:rsid w:val="00B02A64"/>
    <w:rPr>
      <w:rFonts w:cs="Wingdings"/>
    </w:rPr>
  </w:style>
  <w:style w:type="character" w:customStyle="1" w:styleId="ListLabel33">
    <w:name w:val="ListLabel 33"/>
    <w:rsid w:val="00B02A64"/>
    <w:rPr>
      <w:rFonts w:cs="Symbol"/>
    </w:rPr>
  </w:style>
  <w:style w:type="character" w:customStyle="1" w:styleId="ListLabel34">
    <w:name w:val="ListLabel 34"/>
    <w:rsid w:val="00B02A64"/>
    <w:rPr>
      <w:rFonts w:cs="Courier New"/>
    </w:rPr>
  </w:style>
  <w:style w:type="character" w:customStyle="1" w:styleId="ListLabel35">
    <w:name w:val="ListLabel 35"/>
    <w:rsid w:val="00B02A64"/>
    <w:rPr>
      <w:rFonts w:cs="Wingdings"/>
    </w:rPr>
  </w:style>
  <w:style w:type="character" w:customStyle="1" w:styleId="ListLabel36">
    <w:name w:val="ListLabel 36"/>
    <w:rsid w:val="00B02A64"/>
    <w:rPr>
      <w:rFonts w:ascii="Arial" w:hAnsi="Arial" w:cs="Symbol"/>
      <w:sz w:val="15"/>
    </w:rPr>
  </w:style>
  <w:style w:type="character" w:customStyle="1" w:styleId="ListLabel37">
    <w:name w:val="ListLabel 37"/>
    <w:rsid w:val="00B02A64"/>
    <w:rPr>
      <w:rFonts w:ascii="Arial" w:hAnsi="Arial"/>
      <w:b/>
      <w:i w:val="0"/>
      <w:sz w:val="15"/>
    </w:rPr>
  </w:style>
  <w:style w:type="character" w:customStyle="1" w:styleId="ListLabel38">
    <w:name w:val="ListLabel 38"/>
    <w:rsid w:val="00B02A64"/>
    <w:rPr>
      <w:rFonts w:ascii="Arial" w:hAnsi="Arial"/>
      <w:i w:val="0"/>
      <w:sz w:val="15"/>
    </w:rPr>
  </w:style>
  <w:style w:type="character" w:customStyle="1" w:styleId="ListLabel39">
    <w:name w:val="ListLabel 39"/>
    <w:rsid w:val="00B02A64"/>
    <w:rPr>
      <w:rFonts w:ascii="Arial" w:hAnsi="Arial" w:cs="Symbol"/>
      <w:sz w:val="15"/>
    </w:rPr>
  </w:style>
  <w:style w:type="character" w:customStyle="1" w:styleId="ListLabel40">
    <w:name w:val="ListLabel 40"/>
    <w:rsid w:val="00B02A64"/>
    <w:rPr>
      <w:rFonts w:cs="Courier New"/>
      <w:sz w:val="14"/>
    </w:rPr>
  </w:style>
  <w:style w:type="character" w:customStyle="1" w:styleId="ListLabel41">
    <w:name w:val="ListLabel 41"/>
    <w:rsid w:val="00B02A64"/>
    <w:rPr>
      <w:rFonts w:cs="Courier New"/>
    </w:rPr>
  </w:style>
  <w:style w:type="character" w:customStyle="1" w:styleId="ListLabel42">
    <w:name w:val="ListLabel 42"/>
    <w:rsid w:val="00B02A64"/>
    <w:rPr>
      <w:rFonts w:cs="Wingdings"/>
    </w:rPr>
  </w:style>
  <w:style w:type="character" w:customStyle="1" w:styleId="ListLabel43">
    <w:name w:val="ListLabel 43"/>
    <w:rsid w:val="00B02A64"/>
    <w:rPr>
      <w:rFonts w:cs="Symbol"/>
    </w:rPr>
  </w:style>
  <w:style w:type="character" w:customStyle="1" w:styleId="ListLabel44">
    <w:name w:val="ListLabel 44"/>
    <w:rsid w:val="00B02A64"/>
    <w:rPr>
      <w:rFonts w:cs="Courier New"/>
    </w:rPr>
  </w:style>
  <w:style w:type="character" w:customStyle="1" w:styleId="ListLabel45">
    <w:name w:val="ListLabel 45"/>
    <w:rsid w:val="00B02A64"/>
    <w:rPr>
      <w:rFonts w:cs="Wingdings"/>
    </w:rPr>
  </w:style>
  <w:style w:type="character" w:customStyle="1" w:styleId="ListLabel46">
    <w:name w:val="ListLabel 46"/>
    <w:rsid w:val="00B02A64"/>
    <w:rPr>
      <w:rFonts w:cs="Symbol"/>
    </w:rPr>
  </w:style>
  <w:style w:type="character" w:customStyle="1" w:styleId="ListLabel47">
    <w:name w:val="ListLabel 47"/>
    <w:rsid w:val="00B02A64"/>
    <w:rPr>
      <w:rFonts w:cs="Courier New"/>
    </w:rPr>
  </w:style>
  <w:style w:type="character" w:customStyle="1" w:styleId="ListLabel48">
    <w:name w:val="ListLabel 48"/>
    <w:rsid w:val="00B02A64"/>
    <w:rPr>
      <w:rFonts w:cs="Wingdings"/>
    </w:rPr>
  </w:style>
  <w:style w:type="character" w:customStyle="1" w:styleId="ListLabel49">
    <w:name w:val="ListLabel 49"/>
    <w:rsid w:val="00B02A64"/>
    <w:rPr>
      <w:rFonts w:ascii="Arial" w:hAnsi="Arial" w:cs="Symbol"/>
      <w:sz w:val="15"/>
    </w:rPr>
  </w:style>
  <w:style w:type="character" w:customStyle="1" w:styleId="ListLabel50">
    <w:name w:val="ListLabel 50"/>
    <w:rsid w:val="00B02A64"/>
    <w:rPr>
      <w:rFonts w:ascii="Arial" w:hAnsi="Arial"/>
      <w:b/>
      <w:i w:val="0"/>
      <w:sz w:val="15"/>
    </w:rPr>
  </w:style>
  <w:style w:type="character" w:customStyle="1" w:styleId="ListLabel51">
    <w:name w:val="ListLabel 51"/>
    <w:rsid w:val="00B02A64"/>
    <w:rPr>
      <w:rFonts w:ascii="Arial" w:hAnsi="Arial"/>
      <w:i w:val="0"/>
      <w:sz w:val="15"/>
    </w:rPr>
  </w:style>
  <w:style w:type="character" w:customStyle="1" w:styleId="ListLabel52">
    <w:name w:val="ListLabel 52"/>
    <w:rsid w:val="00B02A64"/>
    <w:rPr>
      <w:rFonts w:ascii="Arial" w:hAnsi="Arial" w:cs="Symbol"/>
      <w:sz w:val="15"/>
    </w:rPr>
  </w:style>
  <w:style w:type="character" w:customStyle="1" w:styleId="ListLabel53">
    <w:name w:val="ListLabel 53"/>
    <w:rsid w:val="00B02A64"/>
    <w:rPr>
      <w:rFonts w:cs="Courier New"/>
      <w:sz w:val="14"/>
    </w:rPr>
  </w:style>
  <w:style w:type="character" w:customStyle="1" w:styleId="ListLabel54">
    <w:name w:val="ListLabel 54"/>
    <w:rsid w:val="00B02A64"/>
    <w:rPr>
      <w:rFonts w:cs="Courier New"/>
    </w:rPr>
  </w:style>
  <w:style w:type="character" w:customStyle="1" w:styleId="ListLabel55">
    <w:name w:val="ListLabel 55"/>
    <w:rsid w:val="00B02A64"/>
    <w:rPr>
      <w:rFonts w:cs="Wingdings"/>
    </w:rPr>
  </w:style>
  <w:style w:type="character" w:customStyle="1" w:styleId="ListLabel56">
    <w:name w:val="ListLabel 56"/>
    <w:rsid w:val="00B02A64"/>
    <w:rPr>
      <w:rFonts w:cs="Symbol"/>
    </w:rPr>
  </w:style>
  <w:style w:type="character" w:customStyle="1" w:styleId="ListLabel57">
    <w:name w:val="ListLabel 57"/>
    <w:rsid w:val="00B02A64"/>
    <w:rPr>
      <w:rFonts w:cs="Courier New"/>
    </w:rPr>
  </w:style>
  <w:style w:type="character" w:customStyle="1" w:styleId="ListLabel58">
    <w:name w:val="ListLabel 58"/>
    <w:rsid w:val="00B02A64"/>
    <w:rPr>
      <w:rFonts w:cs="Wingdings"/>
    </w:rPr>
  </w:style>
  <w:style w:type="character" w:customStyle="1" w:styleId="ListLabel59">
    <w:name w:val="ListLabel 59"/>
    <w:rsid w:val="00B02A64"/>
    <w:rPr>
      <w:rFonts w:cs="Symbol"/>
    </w:rPr>
  </w:style>
  <w:style w:type="character" w:customStyle="1" w:styleId="ListLabel60">
    <w:name w:val="ListLabel 60"/>
    <w:rsid w:val="00B02A64"/>
    <w:rPr>
      <w:rFonts w:cs="Courier New"/>
    </w:rPr>
  </w:style>
  <w:style w:type="character" w:customStyle="1" w:styleId="ListLabel61">
    <w:name w:val="ListLabel 61"/>
    <w:rsid w:val="00B02A64"/>
    <w:rPr>
      <w:rFonts w:cs="Wingdings"/>
    </w:rPr>
  </w:style>
  <w:style w:type="character" w:customStyle="1" w:styleId="ListLabel62">
    <w:name w:val="ListLabel 62"/>
    <w:rsid w:val="00B02A64"/>
    <w:rPr>
      <w:rFonts w:ascii="Arial" w:hAnsi="Arial" w:cs="Symbol"/>
      <w:sz w:val="15"/>
    </w:rPr>
  </w:style>
  <w:style w:type="character" w:customStyle="1" w:styleId="ListLabel63">
    <w:name w:val="ListLabel 63"/>
    <w:rsid w:val="00B02A64"/>
    <w:rPr>
      <w:rFonts w:ascii="Arial" w:hAnsi="Arial"/>
      <w:b/>
      <w:i w:val="0"/>
      <w:sz w:val="15"/>
    </w:rPr>
  </w:style>
  <w:style w:type="character" w:customStyle="1" w:styleId="ListLabel64">
    <w:name w:val="ListLabel 64"/>
    <w:rsid w:val="00B02A64"/>
    <w:rPr>
      <w:rFonts w:ascii="Arial" w:hAnsi="Arial"/>
      <w:i w:val="0"/>
      <w:sz w:val="15"/>
    </w:rPr>
  </w:style>
  <w:style w:type="character" w:customStyle="1" w:styleId="ListLabel65">
    <w:name w:val="ListLabel 65"/>
    <w:rsid w:val="00B02A64"/>
    <w:rPr>
      <w:rFonts w:ascii="Arial" w:hAnsi="Arial" w:cs="Symbol"/>
      <w:sz w:val="15"/>
    </w:rPr>
  </w:style>
  <w:style w:type="character" w:customStyle="1" w:styleId="ListLabel66">
    <w:name w:val="ListLabel 66"/>
    <w:rsid w:val="00B02A64"/>
    <w:rPr>
      <w:rFonts w:cs="Courier New"/>
      <w:sz w:val="14"/>
    </w:rPr>
  </w:style>
  <w:style w:type="character" w:customStyle="1" w:styleId="ListLabel67">
    <w:name w:val="ListLabel 67"/>
    <w:rsid w:val="00B02A64"/>
    <w:rPr>
      <w:rFonts w:cs="Courier New"/>
    </w:rPr>
  </w:style>
  <w:style w:type="character" w:customStyle="1" w:styleId="ListLabel68">
    <w:name w:val="ListLabel 68"/>
    <w:rsid w:val="00B02A64"/>
    <w:rPr>
      <w:rFonts w:cs="Wingdings"/>
    </w:rPr>
  </w:style>
  <w:style w:type="character" w:customStyle="1" w:styleId="ListLabel69">
    <w:name w:val="ListLabel 69"/>
    <w:rsid w:val="00B02A64"/>
    <w:rPr>
      <w:rFonts w:cs="Symbol"/>
    </w:rPr>
  </w:style>
  <w:style w:type="character" w:customStyle="1" w:styleId="ListLabel70">
    <w:name w:val="ListLabel 70"/>
    <w:rsid w:val="00B02A64"/>
    <w:rPr>
      <w:rFonts w:cs="Courier New"/>
    </w:rPr>
  </w:style>
  <w:style w:type="character" w:customStyle="1" w:styleId="ListLabel71">
    <w:name w:val="ListLabel 71"/>
    <w:rsid w:val="00B02A64"/>
    <w:rPr>
      <w:rFonts w:cs="Wingdings"/>
    </w:rPr>
  </w:style>
  <w:style w:type="character" w:customStyle="1" w:styleId="ListLabel72">
    <w:name w:val="ListLabel 72"/>
    <w:rsid w:val="00B02A64"/>
    <w:rPr>
      <w:rFonts w:cs="Symbol"/>
    </w:rPr>
  </w:style>
  <w:style w:type="character" w:customStyle="1" w:styleId="ListLabel73">
    <w:name w:val="ListLabel 73"/>
    <w:rsid w:val="00B02A64"/>
    <w:rPr>
      <w:rFonts w:cs="Courier New"/>
    </w:rPr>
  </w:style>
  <w:style w:type="character" w:customStyle="1" w:styleId="ListLabel74">
    <w:name w:val="ListLabel 74"/>
    <w:rsid w:val="00B02A64"/>
    <w:rPr>
      <w:rFonts w:cs="Wingdings"/>
    </w:rPr>
  </w:style>
  <w:style w:type="paragraph" w:customStyle="1" w:styleId="Titolo10">
    <w:name w:val="Titolo1"/>
    <w:basedOn w:val="Normale"/>
    <w:next w:val="Corpotesto"/>
    <w:rsid w:val="00B02A64"/>
    <w:pPr>
      <w:keepNext/>
      <w:suppressAutoHyphens/>
      <w:spacing w:before="240" w:after="120"/>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B02A64"/>
    <w:pPr>
      <w:suppressAutoHyphens/>
      <w:spacing w:after="140" w:line="288" w:lineRule="auto"/>
    </w:pPr>
    <w:rPr>
      <w:rFonts w:ascii="Times New Roman" w:hAnsi="Times New Roman" w:cs="Times New Roman"/>
      <w:color w:val="00000A"/>
      <w:kern w:val="1"/>
      <w:szCs w:val="22"/>
      <w:lang w:bidi="it-IT"/>
    </w:rPr>
  </w:style>
  <w:style w:type="character" w:customStyle="1" w:styleId="CorpotestoCarattere">
    <w:name w:val="Corpo testo Carattere"/>
    <w:basedOn w:val="Carpredefinitoparagrafo"/>
    <w:link w:val="Corpotesto"/>
    <w:rsid w:val="00B02A64"/>
    <w:rPr>
      <w:rFonts w:ascii="Times New Roman" w:hAnsi="Times New Roman" w:cs="Times New Roman"/>
      <w:color w:val="00000A"/>
      <w:kern w:val="1"/>
      <w:szCs w:val="22"/>
      <w:lang w:bidi="it-IT"/>
    </w:rPr>
  </w:style>
  <w:style w:type="paragraph" w:styleId="Elenco">
    <w:name w:val="List"/>
    <w:basedOn w:val="Corpotesto"/>
    <w:rsid w:val="00B02A64"/>
    <w:rPr>
      <w:rFonts w:cs="Mangal"/>
    </w:rPr>
  </w:style>
  <w:style w:type="paragraph" w:styleId="Didascalia">
    <w:name w:val="caption"/>
    <w:basedOn w:val="Normale"/>
    <w:qFormat/>
    <w:rsid w:val="00B02A64"/>
    <w:pPr>
      <w:suppressLineNumbers/>
      <w:suppressAutoHyphens/>
      <w:spacing w:before="120" w:after="120"/>
    </w:pPr>
    <w:rPr>
      <w:rFonts w:ascii="Times New Roman" w:hAnsi="Times New Roman" w:cs="Mangal"/>
      <w:i/>
      <w:iCs/>
      <w:color w:val="00000A"/>
      <w:kern w:val="1"/>
      <w:lang w:bidi="it-IT"/>
    </w:rPr>
  </w:style>
  <w:style w:type="paragraph" w:customStyle="1" w:styleId="Indice">
    <w:name w:val="Indice"/>
    <w:basedOn w:val="Normale"/>
    <w:rsid w:val="00B02A64"/>
    <w:pPr>
      <w:suppressLineNumbers/>
      <w:suppressAutoHyphens/>
      <w:spacing w:before="120" w:after="120"/>
    </w:pPr>
    <w:rPr>
      <w:rFonts w:ascii="Times New Roman" w:hAnsi="Times New Roman" w:cs="Mangal"/>
      <w:color w:val="00000A"/>
      <w:kern w:val="1"/>
      <w:szCs w:val="22"/>
      <w:lang w:bidi="it-IT"/>
    </w:rPr>
  </w:style>
  <w:style w:type="paragraph" w:customStyle="1" w:styleId="NormalBold">
    <w:name w:val="NormalBold"/>
    <w:basedOn w:val="Normale"/>
    <w:rsid w:val="00B02A64"/>
    <w:pPr>
      <w:widowControl w:val="0"/>
      <w:suppressAutoHyphens/>
    </w:pPr>
    <w:rPr>
      <w:rFonts w:ascii="Times New Roman" w:eastAsia="Times New Roman" w:hAnsi="Times New Roman" w:cs="Times New Roman"/>
      <w:b/>
      <w:color w:val="00000A"/>
      <w:kern w:val="1"/>
      <w:szCs w:val="22"/>
      <w:lang w:bidi="it-IT"/>
    </w:rPr>
  </w:style>
  <w:style w:type="paragraph" w:customStyle="1" w:styleId="footnotetext">
    <w:name w:val="footnote text"/>
    <w:basedOn w:val="Normale"/>
    <w:rsid w:val="00B02A64"/>
    <w:pPr>
      <w:suppressAutoHyphens/>
      <w:ind w:left="720" w:hanging="720"/>
    </w:pPr>
    <w:rPr>
      <w:rFonts w:ascii="Times New Roman" w:hAnsi="Times New Roman" w:cs="Times New Roman"/>
      <w:color w:val="00000A"/>
      <w:kern w:val="1"/>
      <w:sz w:val="20"/>
      <w:szCs w:val="20"/>
      <w:lang w:bidi="it-IT"/>
    </w:rPr>
  </w:style>
  <w:style w:type="paragraph" w:customStyle="1" w:styleId="Text1">
    <w:name w:val="Text 1"/>
    <w:basedOn w:val="Normale"/>
    <w:rsid w:val="00B02A64"/>
    <w:pPr>
      <w:suppressAutoHyphens/>
      <w:spacing w:before="120" w:after="120"/>
      <w:ind w:left="850"/>
    </w:pPr>
    <w:rPr>
      <w:rFonts w:ascii="Times New Roman" w:hAnsi="Times New Roman" w:cs="Times New Roman"/>
      <w:color w:val="00000A"/>
      <w:kern w:val="1"/>
      <w:szCs w:val="22"/>
      <w:lang w:bidi="it-IT"/>
    </w:rPr>
  </w:style>
  <w:style w:type="paragraph" w:customStyle="1" w:styleId="NormalLeft">
    <w:name w:val="Normal Left"/>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Tiret0">
    <w:name w:val="Tiret 0"/>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Tiret1">
    <w:name w:val="Tiret 1"/>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1">
    <w:name w:val="NumPar 1"/>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2">
    <w:name w:val="NumPar 2"/>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3">
    <w:name w:val="NumPar 3"/>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4">
    <w:name w:val="NumPar 4"/>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ChapterTitle">
    <w:name w:val="ChapterTitle"/>
    <w:basedOn w:val="Normale"/>
    <w:rsid w:val="00B02A64"/>
    <w:pPr>
      <w:keepNext/>
      <w:suppressAutoHyphens/>
      <w:spacing w:before="120" w:after="360"/>
      <w:jc w:val="center"/>
    </w:pPr>
    <w:rPr>
      <w:rFonts w:ascii="Times New Roman" w:hAnsi="Times New Roman" w:cs="Times New Roman"/>
      <w:b/>
      <w:color w:val="00000A"/>
      <w:kern w:val="1"/>
      <w:sz w:val="32"/>
      <w:szCs w:val="22"/>
      <w:lang w:bidi="it-IT"/>
    </w:rPr>
  </w:style>
  <w:style w:type="paragraph" w:customStyle="1" w:styleId="SectionTitle">
    <w:name w:val="SectionTitle"/>
    <w:basedOn w:val="Normale"/>
    <w:rsid w:val="00B02A64"/>
    <w:pPr>
      <w:keepNext/>
      <w:suppressAutoHyphens/>
      <w:spacing w:before="120" w:after="360"/>
      <w:jc w:val="center"/>
    </w:pPr>
    <w:rPr>
      <w:rFonts w:ascii="Times New Roman" w:hAnsi="Times New Roman" w:cs="Times New Roman"/>
      <w:b/>
      <w:smallCaps/>
      <w:color w:val="00000A"/>
      <w:kern w:val="1"/>
      <w:sz w:val="28"/>
      <w:szCs w:val="22"/>
      <w:lang w:bidi="it-IT"/>
    </w:rPr>
  </w:style>
  <w:style w:type="paragraph" w:customStyle="1" w:styleId="Annexetitre">
    <w:name w:val="Annexe titre"/>
    <w:basedOn w:val="Normale"/>
    <w:rsid w:val="00B02A64"/>
    <w:pPr>
      <w:suppressAutoHyphens/>
      <w:spacing w:before="120" w:after="120"/>
      <w:jc w:val="center"/>
    </w:pPr>
    <w:rPr>
      <w:rFonts w:ascii="Times New Roman" w:hAnsi="Times New Roman" w:cs="Times New Roman"/>
      <w:b/>
      <w:color w:val="00000A"/>
      <w:kern w:val="1"/>
      <w:szCs w:val="22"/>
      <w:u w:val="single"/>
      <w:lang w:bidi="it-IT"/>
    </w:rPr>
  </w:style>
  <w:style w:type="paragraph" w:customStyle="1" w:styleId="Titrearticle">
    <w:name w:val="Titre article"/>
    <w:basedOn w:val="Normale"/>
    <w:rsid w:val="00B02A64"/>
    <w:pPr>
      <w:keepNext/>
      <w:suppressAutoHyphens/>
      <w:spacing w:before="360" w:after="120"/>
      <w:jc w:val="center"/>
    </w:pPr>
    <w:rPr>
      <w:rFonts w:ascii="Times New Roman" w:hAnsi="Times New Roman" w:cs="Times New Roman"/>
      <w:i/>
      <w:color w:val="00000A"/>
      <w:kern w:val="1"/>
      <w:szCs w:val="22"/>
      <w:lang w:bidi="it-IT"/>
    </w:rPr>
  </w:style>
  <w:style w:type="paragraph" w:customStyle="1" w:styleId="BalloonText">
    <w:name w:val="Balloon Text"/>
    <w:basedOn w:val="Normale"/>
    <w:rsid w:val="00B02A64"/>
    <w:pPr>
      <w:suppressAutoHyphens/>
    </w:pPr>
    <w:rPr>
      <w:rFonts w:ascii="Tahoma" w:hAnsi="Tahoma" w:cs="Tahoma"/>
      <w:color w:val="00000A"/>
      <w:kern w:val="1"/>
      <w:sz w:val="16"/>
      <w:szCs w:val="16"/>
      <w:lang w:bidi="it-IT"/>
    </w:rPr>
  </w:style>
  <w:style w:type="paragraph" w:customStyle="1" w:styleId="NormalWeb">
    <w:name w:val="Normal (Web)"/>
    <w:basedOn w:val="Normale"/>
    <w:rsid w:val="00B02A64"/>
    <w:pPr>
      <w:suppressAutoHyphens/>
      <w:spacing w:before="280" w:after="280"/>
    </w:pPr>
    <w:rPr>
      <w:rFonts w:ascii="Times New Roman" w:eastAsia="Times New Roman" w:hAnsi="Times New Roman" w:cs="Times New Roman"/>
      <w:color w:val="00000A"/>
      <w:kern w:val="1"/>
    </w:rPr>
  </w:style>
  <w:style w:type="paragraph" w:styleId="Testonotaapidipagina">
    <w:name w:val="footnote text"/>
    <w:basedOn w:val="Normale"/>
    <w:link w:val="TestonotaapidipaginaCarattere1"/>
    <w:rsid w:val="00B02A64"/>
    <w:pPr>
      <w:suppressAutoHyphens/>
      <w:spacing w:before="120" w:after="120"/>
    </w:pPr>
    <w:rPr>
      <w:rFonts w:ascii="Times New Roman" w:hAnsi="Times New Roman" w:cs="Times New Roman"/>
      <w:color w:val="00000A"/>
      <w:kern w:val="1"/>
      <w:szCs w:val="22"/>
      <w:lang w:bidi="it-IT"/>
    </w:rPr>
  </w:style>
  <w:style w:type="character" w:customStyle="1" w:styleId="TestonotaapidipaginaCarattere1">
    <w:name w:val="Testo nota a piè di pagina Carattere1"/>
    <w:basedOn w:val="Carpredefinitoparagrafo"/>
    <w:link w:val="Testonotaapidipagina"/>
    <w:rsid w:val="00B02A64"/>
    <w:rPr>
      <w:rFonts w:ascii="Times New Roman" w:hAnsi="Times New Roman" w:cs="Times New Roman"/>
      <w:color w:val="00000A"/>
      <w:kern w:val="1"/>
      <w:szCs w:val="22"/>
      <w:lang w:bidi="it-IT"/>
    </w:rPr>
  </w:style>
  <w:style w:type="paragraph" w:customStyle="1" w:styleId="Contenutotabella">
    <w:name w:val="Contenuto tabella"/>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Titolotabella">
    <w:name w:val="Titolo tabella"/>
    <w:basedOn w:val="Contenutotabella"/>
    <w:rsid w:val="00B02A64"/>
  </w:style>
  <w:style w:type="paragraph" w:customStyle="1" w:styleId="western">
    <w:name w:val="western"/>
    <w:basedOn w:val="Normale"/>
    <w:rsid w:val="00B02A64"/>
    <w:pPr>
      <w:spacing w:before="100" w:beforeAutospacing="1" w:after="142" w:line="288" w:lineRule="auto"/>
    </w:pPr>
    <w:rPr>
      <w:rFonts w:ascii="Times New Roman" w:eastAsia="Times New Roman" w:hAnsi="Times New Roman" w:cs="Times New Roman"/>
    </w:rPr>
  </w:style>
  <w:style w:type="character" w:customStyle="1" w:styleId="small">
    <w:name w:val="small"/>
    <w:basedOn w:val="Carpredefinitoparagrafo"/>
    <w:rsid w:val="00B02A64"/>
  </w:style>
  <w:style w:type="paragraph" w:styleId="Testofumetto">
    <w:name w:val="Balloon Text"/>
    <w:basedOn w:val="Normale"/>
    <w:link w:val="TestofumettoCarattere1"/>
    <w:uiPriority w:val="99"/>
    <w:semiHidden/>
    <w:unhideWhenUsed/>
    <w:rsid w:val="00B02A64"/>
    <w:pPr>
      <w:suppressAutoHyphens/>
    </w:pPr>
    <w:rPr>
      <w:rFonts w:ascii="Tahoma"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B02A64"/>
    <w:rPr>
      <w:rFonts w:ascii="Tahoma" w:hAnsi="Tahoma" w:cs="Tahoma"/>
      <w:color w:val="00000A"/>
      <w:kern w:val="1"/>
      <w:sz w:val="16"/>
      <w:szCs w:val="16"/>
      <w:lang w:bidi="it-IT"/>
    </w:rPr>
  </w:style>
  <w:style w:type="table" w:styleId="Grigliatabella">
    <w:name w:val="Table Grid"/>
    <w:basedOn w:val="Tabellanormale"/>
    <w:uiPriority w:val="59"/>
    <w:rsid w:val="004E464B"/>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Z2hg6qP1SZfxLHo5IyM4uVGsQg==">AMUW2mUz0LfpRsjbQO1AFs+AYQeKUVc+v58CjkZbU8zR5XHwo+3G4EkNnLdRrAr/AuGhpKGw1jDk/pOjhmFm72Wi4PZMIgn4UDedhrRdfS7JR5WDx+grae0=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1773</Words>
  <Characters>10108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Teresa Berra</dc:creator>
  <cp:lastModifiedBy>nicoletta.piras nicoletta.piras</cp:lastModifiedBy>
  <cp:revision>2</cp:revision>
  <dcterms:created xsi:type="dcterms:W3CDTF">2022-09-05T14:49:00Z</dcterms:created>
  <dcterms:modified xsi:type="dcterms:W3CDTF">2022-09-05T14:49:00Z</dcterms:modified>
</cp:coreProperties>
</file>